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B5E5A" w14:textId="62BF7F98" w:rsidR="003A789A" w:rsidRPr="00FE11B3" w:rsidRDefault="00A11BA7" w:rsidP="00A11BA7">
      <w:pPr>
        <w:tabs>
          <w:tab w:val="right" w:pos="10204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A11BA7">
        <w:rPr>
          <w:rFonts w:ascii="Arial" w:hAnsi="Arial" w:cs="Arial"/>
          <w:b/>
          <w:sz w:val="22"/>
          <w:szCs w:val="22"/>
        </w:rPr>
        <w:t xml:space="preserve">Numer </w:t>
      </w:r>
      <w:r w:rsidR="00CB4B25">
        <w:rPr>
          <w:rFonts w:ascii="Arial" w:hAnsi="Arial" w:cs="Arial"/>
          <w:b/>
          <w:sz w:val="22"/>
          <w:szCs w:val="22"/>
        </w:rPr>
        <w:t>postępowania</w:t>
      </w:r>
      <w:r w:rsidRPr="00A11BA7">
        <w:rPr>
          <w:rFonts w:ascii="Arial" w:hAnsi="Arial" w:cs="Arial"/>
          <w:b/>
          <w:sz w:val="22"/>
          <w:szCs w:val="22"/>
        </w:rPr>
        <w:t>:</w:t>
      </w:r>
      <w:r w:rsidRPr="00A11BA7">
        <w:t xml:space="preserve"> </w:t>
      </w:r>
      <w:r w:rsidR="00100696">
        <w:rPr>
          <w:rFonts w:ascii="Arial" w:hAnsi="Arial" w:cs="Arial"/>
          <w:b/>
          <w:sz w:val="22"/>
          <w:szCs w:val="22"/>
        </w:rPr>
        <w:t>1</w:t>
      </w:r>
      <w:r w:rsidRPr="00A11BA7">
        <w:rPr>
          <w:rFonts w:ascii="Arial" w:hAnsi="Arial" w:cs="Arial"/>
          <w:b/>
          <w:sz w:val="22"/>
          <w:szCs w:val="22"/>
        </w:rPr>
        <w:t>/202</w:t>
      </w:r>
      <w:r w:rsidR="00100696">
        <w:rPr>
          <w:rFonts w:ascii="Arial" w:hAnsi="Arial" w:cs="Arial"/>
          <w:b/>
          <w:sz w:val="22"/>
          <w:szCs w:val="22"/>
        </w:rPr>
        <w:t>6</w:t>
      </w:r>
      <w:r w:rsidRPr="00A11BA7">
        <w:rPr>
          <w:rFonts w:ascii="Arial" w:hAnsi="Arial" w:cs="Arial"/>
          <w:b/>
          <w:sz w:val="22"/>
          <w:szCs w:val="22"/>
        </w:rPr>
        <w:t>/PCPR/PZP</w:t>
      </w:r>
      <w:r>
        <w:rPr>
          <w:rFonts w:ascii="Arial" w:hAnsi="Arial" w:cs="Arial"/>
          <w:b/>
          <w:sz w:val="22"/>
          <w:szCs w:val="22"/>
        </w:rPr>
        <w:tab/>
      </w:r>
      <w:r w:rsidR="003A789A" w:rsidRPr="00FE11B3">
        <w:rPr>
          <w:rFonts w:ascii="Arial" w:hAnsi="Arial" w:cs="Arial"/>
          <w:b/>
          <w:sz w:val="22"/>
          <w:szCs w:val="22"/>
        </w:rPr>
        <w:t xml:space="preserve">Załącznik nr </w:t>
      </w:r>
      <w:r w:rsidR="00A91BB8">
        <w:rPr>
          <w:rFonts w:ascii="Arial" w:hAnsi="Arial" w:cs="Arial"/>
          <w:b/>
          <w:sz w:val="22"/>
          <w:szCs w:val="22"/>
        </w:rPr>
        <w:t>1</w:t>
      </w:r>
      <w:r w:rsidR="003A789A" w:rsidRPr="00FE11B3">
        <w:rPr>
          <w:rFonts w:ascii="Arial" w:hAnsi="Arial" w:cs="Arial"/>
          <w:b/>
          <w:sz w:val="22"/>
          <w:szCs w:val="22"/>
        </w:rPr>
        <w:t xml:space="preserve"> do SWZ</w:t>
      </w:r>
    </w:p>
    <w:p w14:paraId="55DF81EE" w14:textId="77777777" w:rsidR="003A789A" w:rsidRPr="00FE11B3" w:rsidRDefault="003A789A" w:rsidP="00A43E9F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C434191" w14:textId="46C50203" w:rsidR="003A789A" w:rsidRDefault="00A11BA7" w:rsidP="00A11BA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11BA7">
        <w:rPr>
          <w:rFonts w:ascii="Arial" w:hAnsi="Arial" w:cs="Arial"/>
          <w:b/>
          <w:bCs/>
          <w:sz w:val="22"/>
          <w:szCs w:val="22"/>
        </w:rPr>
        <w:t>FORMULARZ OFERTOWY</w:t>
      </w:r>
    </w:p>
    <w:p w14:paraId="6C022CC6" w14:textId="77777777" w:rsidR="00A11BA7" w:rsidRPr="00FE11B3" w:rsidRDefault="00A11BA7" w:rsidP="00A11BA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iCs/>
          <w:sz w:val="22"/>
          <w:szCs w:val="22"/>
        </w:rPr>
      </w:pPr>
    </w:p>
    <w:tbl>
      <w:tblPr>
        <w:tblW w:w="102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434"/>
        <w:gridCol w:w="1819"/>
        <w:gridCol w:w="2868"/>
      </w:tblGrid>
      <w:tr w:rsidR="00845E72" w:rsidRPr="00FE11B3" w14:paraId="353D257A" w14:textId="77777777" w:rsidTr="0077708C">
        <w:trPr>
          <w:trHeight w:val="350"/>
        </w:trPr>
        <w:tc>
          <w:tcPr>
            <w:tcW w:w="3119" w:type="dxa"/>
            <w:shd w:val="clear" w:color="auto" w:fill="D9D9D9"/>
          </w:tcPr>
          <w:p w14:paraId="35DE16FE" w14:textId="410547D1" w:rsidR="003A789A" w:rsidRPr="00FE11B3" w:rsidRDefault="003A789A" w:rsidP="00A43E9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FE11B3">
              <w:rPr>
                <w:rFonts w:ascii="Arial" w:hAnsi="Arial" w:cs="Arial"/>
                <w:b/>
                <w:iCs/>
                <w:sz w:val="22"/>
                <w:szCs w:val="22"/>
              </w:rPr>
              <w:t>Pełna nazwa (firma) Wykonawcy:</w:t>
            </w:r>
          </w:p>
        </w:tc>
        <w:tc>
          <w:tcPr>
            <w:tcW w:w="7121" w:type="dxa"/>
            <w:gridSpan w:val="3"/>
          </w:tcPr>
          <w:p w14:paraId="2424DCF3" w14:textId="77777777" w:rsidR="003A789A" w:rsidRPr="00FE11B3" w:rsidRDefault="003A789A" w:rsidP="00A43E9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845E72" w:rsidRPr="00FE11B3" w14:paraId="40026C10" w14:textId="77777777" w:rsidTr="0077708C">
        <w:trPr>
          <w:trHeight w:val="550"/>
        </w:trPr>
        <w:tc>
          <w:tcPr>
            <w:tcW w:w="3119" w:type="dxa"/>
            <w:shd w:val="clear" w:color="auto" w:fill="D9D9D9"/>
          </w:tcPr>
          <w:p w14:paraId="6A5C1F64" w14:textId="02A0ED67" w:rsidR="003A789A" w:rsidRPr="00FE11B3" w:rsidRDefault="003A789A" w:rsidP="00A43E9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FE11B3">
              <w:rPr>
                <w:rFonts w:ascii="Arial" w:hAnsi="Arial" w:cs="Arial"/>
                <w:b/>
                <w:iCs/>
                <w:sz w:val="22"/>
                <w:szCs w:val="22"/>
              </w:rPr>
              <w:t>Adres Wykonawcy:</w:t>
            </w:r>
          </w:p>
        </w:tc>
        <w:tc>
          <w:tcPr>
            <w:tcW w:w="7121" w:type="dxa"/>
            <w:gridSpan w:val="3"/>
          </w:tcPr>
          <w:p w14:paraId="6B2D32CA" w14:textId="77777777" w:rsidR="003A789A" w:rsidRPr="00FE11B3" w:rsidRDefault="003A789A" w:rsidP="00A43E9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845E72" w:rsidRPr="00FE11B3" w14:paraId="3173A6C7" w14:textId="77777777" w:rsidTr="0077708C">
        <w:trPr>
          <w:trHeight w:val="174"/>
        </w:trPr>
        <w:tc>
          <w:tcPr>
            <w:tcW w:w="3119" w:type="dxa"/>
            <w:shd w:val="clear" w:color="auto" w:fill="D9D9D9"/>
          </w:tcPr>
          <w:p w14:paraId="6305DFFF" w14:textId="543F4C6F" w:rsidR="003A789A" w:rsidRPr="00FE11B3" w:rsidRDefault="003A789A" w:rsidP="00A43E9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FE11B3">
              <w:rPr>
                <w:rFonts w:ascii="Arial" w:hAnsi="Arial" w:cs="Arial"/>
                <w:b/>
                <w:iCs/>
                <w:sz w:val="22"/>
                <w:szCs w:val="22"/>
              </w:rPr>
              <w:t>Nr telefonu:</w:t>
            </w:r>
          </w:p>
        </w:tc>
        <w:tc>
          <w:tcPr>
            <w:tcW w:w="2434" w:type="dxa"/>
          </w:tcPr>
          <w:p w14:paraId="736F37D0" w14:textId="77777777" w:rsidR="003A789A" w:rsidRPr="00FE11B3" w:rsidRDefault="003A789A" w:rsidP="00A43E9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1819" w:type="dxa"/>
            <w:shd w:val="clear" w:color="auto" w:fill="D9D9D9"/>
          </w:tcPr>
          <w:p w14:paraId="4ED886B5" w14:textId="77777777" w:rsidR="003A789A" w:rsidRPr="00FE11B3" w:rsidRDefault="003A789A" w:rsidP="00A43E9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iCs/>
                <w:sz w:val="22"/>
                <w:szCs w:val="22"/>
                <w:lang w:val="de-DE"/>
              </w:rPr>
            </w:pPr>
            <w:r w:rsidRPr="00FE11B3">
              <w:rPr>
                <w:rFonts w:ascii="Arial" w:hAnsi="Arial" w:cs="Arial"/>
                <w:b/>
                <w:iCs/>
                <w:sz w:val="22"/>
                <w:szCs w:val="22"/>
              </w:rPr>
              <w:t>Adres</w:t>
            </w:r>
            <w:r w:rsidRPr="00FE11B3">
              <w:rPr>
                <w:rFonts w:ascii="Arial" w:hAnsi="Arial" w:cs="Arial"/>
                <w:b/>
                <w:iCs/>
                <w:sz w:val="22"/>
                <w:szCs w:val="22"/>
                <w:lang w:val="de-DE"/>
              </w:rPr>
              <w:t xml:space="preserve"> email:</w:t>
            </w:r>
          </w:p>
          <w:p w14:paraId="63B4BF32" w14:textId="77777777" w:rsidR="003A789A" w:rsidRPr="00FE11B3" w:rsidRDefault="003A789A" w:rsidP="00A43E9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2817BB28" w14:textId="77777777" w:rsidR="003A789A" w:rsidRPr="00FE11B3" w:rsidRDefault="003A789A" w:rsidP="00A43E9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845E72" w:rsidRPr="00FE11B3" w14:paraId="62DFA342" w14:textId="77777777" w:rsidTr="0077708C">
        <w:trPr>
          <w:trHeight w:val="174"/>
        </w:trPr>
        <w:tc>
          <w:tcPr>
            <w:tcW w:w="3119" w:type="dxa"/>
            <w:shd w:val="clear" w:color="auto" w:fill="D9D9D9"/>
          </w:tcPr>
          <w:p w14:paraId="5D284B06" w14:textId="77777777" w:rsidR="003A789A" w:rsidRPr="00FE11B3" w:rsidRDefault="003A789A" w:rsidP="00A43E9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iCs/>
                <w:sz w:val="22"/>
                <w:szCs w:val="22"/>
                <w:lang w:val="de-DE"/>
              </w:rPr>
            </w:pPr>
            <w:r w:rsidRPr="00FE11B3">
              <w:rPr>
                <w:rFonts w:ascii="Arial" w:hAnsi="Arial" w:cs="Arial"/>
                <w:b/>
                <w:iCs/>
                <w:sz w:val="22"/>
                <w:szCs w:val="22"/>
                <w:lang w:val="de-DE"/>
              </w:rPr>
              <w:t>NIP</w:t>
            </w:r>
          </w:p>
          <w:p w14:paraId="6DD31040" w14:textId="77777777" w:rsidR="003A789A" w:rsidRPr="00FE11B3" w:rsidRDefault="003A789A" w:rsidP="00A43E9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  <w:tc>
          <w:tcPr>
            <w:tcW w:w="2434" w:type="dxa"/>
          </w:tcPr>
          <w:p w14:paraId="552356BE" w14:textId="77777777" w:rsidR="003A789A" w:rsidRPr="00FE11B3" w:rsidRDefault="003A789A" w:rsidP="00A43E9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1819" w:type="dxa"/>
            <w:shd w:val="clear" w:color="auto" w:fill="D9D9D9"/>
          </w:tcPr>
          <w:p w14:paraId="36372D56" w14:textId="77777777" w:rsidR="003A789A" w:rsidRPr="00FE11B3" w:rsidRDefault="003A789A" w:rsidP="00A43E9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="Courier New" w:hAnsi="Arial" w:cs="Arial"/>
                <w:b/>
                <w:sz w:val="22"/>
                <w:szCs w:val="22"/>
              </w:rPr>
            </w:pPr>
            <w:r w:rsidRPr="00FE11B3">
              <w:rPr>
                <w:rFonts w:ascii="Arial" w:eastAsia="Courier New" w:hAnsi="Arial" w:cs="Arial"/>
                <w:b/>
                <w:sz w:val="22"/>
                <w:szCs w:val="22"/>
              </w:rPr>
              <w:t>REGON</w:t>
            </w:r>
          </w:p>
          <w:p w14:paraId="7DD303A5" w14:textId="77777777" w:rsidR="003A789A" w:rsidRPr="00FE11B3" w:rsidRDefault="003A789A" w:rsidP="00A43E9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233FD51E" w14:textId="77777777" w:rsidR="003A789A" w:rsidRPr="00FE11B3" w:rsidRDefault="003A789A" w:rsidP="00A43E9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845E72" w:rsidRPr="00FE11B3" w14:paraId="16814D0C" w14:textId="77777777" w:rsidTr="0077708C">
        <w:trPr>
          <w:trHeight w:val="174"/>
        </w:trPr>
        <w:tc>
          <w:tcPr>
            <w:tcW w:w="3119" w:type="dxa"/>
            <w:shd w:val="clear" w:color="auto" w:fill="D9D9D9"/>
          </w:tcPr>
          <w:p w14:paraId="2E1CD412" w14:textId="77777777" w:rsidR="003A789A" w:rsidRPr="00FE11B3" w:rsidRDefault="003A789A" w:rsidP="00A43E9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FE11B3">
              <w:rPr>
                <w:rFonts w:ascii="Arial" w:hAnsi="Arial" w:cs="Arial"/>
                <w:b/>
                <w:sz w:val="22"/>
                <w:szCs w:val="22"/>
              </w:rPr>
              <w:t>KRS/</w:t>
            </w:r>
            <w:proofErr w:type="spellStart"/>
            <w:r w:rsidRPr="00FE11B3">
              <w:rPr>
                <w:rFonts w:ascii="Arial" w:hAnsi="Arial" w:cs="Arial"/>
                <w:b/>
                <w:sz w:val="22"/>
                <w:szCs w:val="22"/>
              </w:rPr>
              <w:t>CEiDG</w:t>
            </w:r>
            <w:proofErr w:type="spellEnd"/>
          </w:p>
          <w:p w14:paraId="23008777" w14:textId="77777777" w:rsidR="003A789A" w:rsidRPr="00FE11B3" w:rsidRDefault="003A789A" w:rsidP="00A43E9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  <w:tc>
          <w:tcPr>
            <w:tcW w:w="7121" w:type="dxa"/>
            <w:gridSpan w:val="3"/>
          </w:tcPr>
          <w:p w14:paraId="66599A4C" w14:textId="77777777" w:rsidR="003A789A" w:rsidRPr="00FE11B3" w:rsidRDefault="003A789A" w:rsidP="00A43E9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845E72" w:rsidRPr="00FE11B3" w14:paraId="05DD5F78" w14:textId="77777777" w:rsidTr="0077708C">
        <w:trPr>
          <w:trHeight w:val="404"/>
        </w:trPr>
        <w:tc>
          <w:tcPr>
            <w:tcW w:w="3119" w:type="dxa"/>
            <w:shd w:val="clear" w:color="auto" w:fill="D9D9D9"/>
          </w:tcPr>
          <w:p w14:paraId="2DBD17FB" w14:textId="77777777" w:rsidR="003A789A" w:rsidRPr="00FE11B3" w:rsidRDefault="003A789A" w:rsidP="00A43E9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FE11B3">
              <w:rPr>
                <w:rFonts w:ascii="Arial" w:eastAsia="Courier New" w:hAnsi="Arial" w:cs="Arial"/>
                <w:b/>
                <w:sz w:val="22"/>
                <w:szCs w:val="22"/>
              </w:rPr>
              <w:t>Reprezentowany przez</w:t>
            </w:r>
          </w:p>
        </w:tc>
        <w:tc>
          <w:tcPr>
            <w:tcW w:w="7121" w:type="dxa"/>
            <w:gridSpan w:val="3"/>
          </w:tcPr>
          <w:p w14:paraId="4A4DC0F0" w14:textId="77777777" w:rsidR="003A789A" w:rsidRPr="00FE11B3" w:rsidRDefault="003A789A" w:rsidP="00A43E9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="Courier New" w:hAnsi="Arial" w:cs="Arial"/>
                <w:sz w:val="22"/>
                <w:szCs w:val="22"/>
              </w:rPr>
            </w:pPr>
          </w:p>
          <w:p w14:paraId="23EF9F57" w14:textId="77777777" w:rsidR="003A789A" w:rsidRPr="00FE11B3" w:rsidRDefault="003A789A" w:rsidP="00A43E9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11B3">
              <w:rPr>
                <w:rFonts w:ascii="Arial" w:eastAsia="Courier New" w:hAnsi="Arial" w:cs="Arial"/>
                <w:sz w:val="22"/>
                <w:szCs w:val="22"/>
              </w:rPr>
              <w:t xml:space="preserve">        </w:t>
            </w:r>
          </w:p>
          <w:p w14:paraId="08C1977E" w14:textId="75596B57" w:rsidR="003A789A" w:rsidRPr="00353DB9" w:rsidRDefault="003A789A" w:rsidP="00353D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353DB9">
              <w:rPr>
                <w:rFonts w:ascii="Arial" w:eastAsia="Courier New" w:hAnsi="Arial" w:cs="Arial"/>
                <w:bCs/>
                <w:i/>
                <w:sz w:val="22"/>
                <w:szCs w:val="22"/>
              </w:rPr>
              <w:t xml:space="preserve">(imię i nazwisko </w:t>
            </w:r>
            <w:r w:rsidRPr="00353DB9">
              <w:rPr>
                <w:rFonts w:ascii="Arial" w:hAnsi="Arial" w:cs="Arial"/>
                <w:bCs/>
                <w:i/>
                <w:sz w:val="22"/>
                <w:szCs w:val="22"/>
              </w:rPr>
              <w:t>osoby upoważnionej do reprezentacji)</w:t>
            </w:r>
          </w:p>
        </w:tc>
      </w:tr>
      <w:tr w:rsidR="00845E72" w:rsidRPr="00FE11B3" w14:paraId="1BD15537" w14:textId="77777777" w:rsidTr="0077708C">
        <w:trPr>
          <w:trHeight w:val="404"/>
        </w:trPr>
        <w:tc>
          <w:tcPr>
            <w:tcW w:w="10240" w:type="dxa"/>
            <w:gridSpan w:val="4"/>
            <w:shd w:val="clear" w:color="auto" w:fill="D9D9D9"/>
          </w:tcPr>
          <w:p w14:paraId="6EB4479D" w14:textId="77777777" w:rsidR="003A789A" w:rsidRPr="00FE11B3" w:rsidRDefault="003A789A" w:rsidP="00A43E9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E11B3">
              <w:rPr>
                <w:rFonts w:ascii="Arial" w:hAnsi="Arial" w:cs="Arial"/>
                <w:b/>
                <w:sz w:val="22"/>
                <w:szCs w:val="22"/>
              </w:rPr>
              <w:t>INFORMACJA O WIELKOŚCI PRZEDSIĘBIORSTWA</w:t>
            </w:r>
            <w:r w:rsidRPr="00FE11B3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footnoteReference w:id="1"/>
            </w:r>
            <w:r w:rsidRPr="00FE11B3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5D8A404B" w14:textId="72C03F0A" w:rsidR="003A789A" w:rsidRPr="002D1210" w:rsidRDefault="003A789A" w:rsidP="002D1210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FE11B3">
              <w:rPr>
                <w:rFonts w:ascii="Arial" w:hAnsi="Arial" w:cs="Arial"/>
                <w:b/>
                <w:sz w:val="22"/>
                <w:szCs w:val="22"/>
              </w:rPr>
              <w:sym w:font="Symbol" w:char="F092"/>
            </w:r>
            <w:r w:rsidRPr="00FE11B3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FE11B3">
              <w:rPr>
                <w:rFonts w:ascii="Arial" w:hAnsi="Arial" w:cs="Arial"/>
                <w:bCs/>
                <w:sz w:val="22"/>
                <w:szCs w:val="22"/>
              </w:rPr>
              <w:t xml:space="preserve">mikro przedsiębiorstwo       </w:t>
            </w:r>
            <w:r w:rsidRPr="00FE11B3">
              <w:rPr>
                <w:rFonts w:ascii="Arial" w:hAnsi="Arial" w:cs="Arial"/>
                <w:bCs/>
                <w:sz w:val="22"/>
                <w:szCs w:val="22"/>
              </w:rPr>
              <w:sym w:font="Symbol" w:char="F092"/>
            </w:r>
            <w:r w:rsidRPr="00FE11B3">
              <w:rPr>
                <w:rFonts w:ascii="Arial" w:hAnsi="Arial" w:cs="Arial"/>
                <w:bCs/>
                <w:sz w:val="22"/>
                <w:szCs w:val="22"/>
              </w:rPr>
              <w:t xml:space="preserve">  małe przedsiębiorstwo       </w:t>
            </w:r>
            <w:r w:rsidRPr="00FE11B3">
              <w:rPr>
                <w:rFonts w:ascii="Arial" w:hAnsi="Arial" w:cs="Arial"/>
                <w:bCs/>
                <w:sz w:val="22"/>
                <w:szCs w:val="22"/>
              </w:rPr>
              <w:sym w:font="Symbol" w:char="F092"/>
            </w:r>
            <w:r w:rsidRPr="00FE11B3">
              <w:rPr>
                <w:rFonts w:ascii="Arial" w:hAnsi="Arial" w:cs="Arial"/>
                <w:bCs/>
                <w:sz w:val="22"/>
                <w:szCs w:val="22"/>
              </w:rPr>
              <w:t xml:space="preserve">  średnie przedsiębiorstwo        </w:t>
            </w:r>
            <w:r w:rsidRPr="00FE11B3">
              <w:rPr>
                <w:rFonts w:ascii="Arial" w:hAnsi="Arial" w:cs="Arial"/>
                <w:bCs/>
                <w:sz w:val="22"/>
                <w:szCs w:val="22"/>
              </w:rPr>
              <w:sym w:font="Symbol" w:char="F092"/>
            </w:r>
            <w:r w:rsidRPr="00FE11B3">
              <w:rPr>
                <w:rFonts w:ascii="Arial" w:hAnsi="Arial" w:cs="Arial"/>
                <w:bCs/>
                <w:sz w:val="22"/>
                <w:szCs w:val="22"/>
              </w:rPr>
              <w:t xml:space="preserve">   duże przedsiębiorstwo   </w:t>
            </w:r>
          </w:p>
        </w:tc>
      </w:tr>
    </w:tbl>
    <w:p w14:paraId="48BEDBE6" w14:textId="77777777" w:rsidR="003A789A" w:rsidRPr="00FE11B3" w:rsidRDefault="003A789A" w:rsidP="00A43E9F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</w:p>
    <w:p w14:paraId="5D06D3E1" w14:textId="0D06423D" w:rsidR="003A789A" w:rsidRPr="00FE11B3" w:rsidRDefault="003A789A" w:rsidP="007055A0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E11B3">
        <w:rPr>
          <w:rFonts w:ascii="Arial" w:hAnsi="Arial" w:cs="Arial"/>
          <w:sz w:val="22"/>
          <w:szCs w:val="22"/>
        </w:rPr>
        <w:t>W odpowiedzi na ogłoszenie</w:t>
      </w:r>
      <w:r w:rsidRPr="00FE11B3">
        <w:rPr>
          <w:rFonts w:ascii="Arial" w:hAnsi="Arial" w:cs="Arial"/>
          <w:bCs/>
          <w:sz w:val="22"/>
          <w:szCs w:val="22"/>
        </w:rPr>
        <w:t xml:space="preserve"> </w:t>
      </w:r>
      <w:r w:rsidRPr="00FE11B3">
        <w:rPr>
          <w:rFonts w:ascii="Arial" w:hAnsi="Arial" w:cs="Arial"/>
          <w:bCs/>
          <w:sz w:val="22"/>
          <w:szCs w:val="22"/>
          <w:lang w:eastAsia="zh-CN"/>
        </w:rPr>
        <w:t xml:space="preserve">w sprawie postępowania o udzielenie zamówienia publicznego prowadzonego w trybie podstawowym bez negocjacji, </w:t>
      </w:r>
      <w:r w:rsidRPr="00FE11B3">
        <w:rPr>
          <w:rFonts w:ascii="Arial" w:hAnsi="Arial" w:cs="Arial"/>
          <w:bCs/>
          <w:sz w:val="22"/>
          <w:szCs w:val="22"/>
        </w:rPr>
        <w:t xml:space="preserve">pn.: </w:t>
      </w:r>
      <w:r w:rsidR="000622E5" w:rsidRPr="00FE11B3">
        <w:rPr>
          <w:rFonts w:ascii="Arial" w:hAnsi="Arial" w:cs="Arial"/>
          <w:b/>
          <w:bCs/>
          <w:sz w:val="22"/>
          <w:szCs w:val="22"/>
        </w:rPr>
        <w:t>Dostawa opasek medycznych wraz z systemem teleopieki i monitoringu na rzecz uczestników projektu pn. „Nie jesteś sam!”, współfinansowanego ze środków Unii Europejskiej oraz budżetu państwa w ramach programu Fundusze Europejskie dla Pomorza Zachodniego 2021–2027</w:t>
      </w:r>
      <w:r w:rsidRPr="00FE11B3">
        <w:rPr>
          <w:rFonts w:ascii="Arial" w:eastAsia="Calibri" w:hAnsi="Arial" w:cs="Arial"/>
          <w:sz w:val="22"/>
          <w:szCs w:val="22"/>
          <w:lang w:eastAsia="zh-CN"/>
        </w:rPr>
        <w:t xml:space="preserve">, </w:t>
      </w:r>
      <w:r w:rsidR="00A11BA7" w:rsidRPr="00A11BA7">
        <w:rPr>
          <w:rFonts w:ascii="Arial" w:eastAsia="Calibri" w:hAnsi="Arial" w:cs="Arial"/>
          <w:sz w:val="22"/>
          <w:szCs w:val="22"/>
          <w:lang w:eastAsia="zh-CN"/>
        </w:rPr>
        <w:t xml:space="preserve">składam(y) ofertę na wykonanie zadania w zakresie i na warunkach określonych w </w:t>
      </w:r>
      <w:r w:rsidR="00404B94">
        <w:rPr>
          <w:rFonts w:ascii="Arial" w:eastAsia="Calibri" w:hAnsi="Arial" w:cs="Arial"/>
          <w:sz w:val="22"/>
          <w:szCs w:val="22"/>
          <w:lang w:eastAsia="zh-CN"/>
        </w:rPr>
        <w:t>Ogłoszeniu w Specyfikacji Warunków Zamówienia</w:t>
      </w:r>
      <w:r w:rsidR="00A11BA7" w:rsidRPr="00A11BA7">
        <w:rPr>
          <w:rFonts w:ascii="Arial" w:eastAsia="Calibri" w:hAnsi="Arial" w:cs="Arial"/>
          <w:sz w:val="22"/>
          <w:szCs w:val="22"/>
          <w:lang w:eastAsia="zh-CN"/>
        </w:rPr>
        <w:t>:</w:t>
      </w:r>
    </w:p>
    <w:p w14:paraId="2D6B291C" w14:textId="77777777" w:rsidR="00353DB9" w:rsidRPr="00353DB9" w:rsidRDefault="00353DB9" w:rsidP="00353DB9">
      <w:pPr>
        <w:pStyle w:val="Akapitzlist"/>
        <w:autoSpaceDE w:val="0"/>
        <w:autoSpaceDN w:val="0"/>
        <w:adjustRightInd w:val="0"/>
        <w:spacing w:line="276" w:lineRule="auto"/>
        <w:ind w:left="644"/>
        <w:jc w:val="both"/>
        <w:rPr>
          <w:rFonts w:ascii="Arial" w:hAnsi="Arial" w:cs="Arial"/>
          <w:b/>
          <w:iCs/>
          <w:sz w:val="22"/>
          <w:szCs w:val="22"/>
        </w:rPr>
      </w:pPr>
    </w:p>
    <w:p w14:paraId="6851396F" w14:textId="6A99E821" w:rsidR="003A789A" w:rsidRPr="00353DB9" w:rsidRDefault="003A789A" w:rsidP="00353DB9">
      <w:pPr>
        <w:pStyle w:val="Akapitzlist"/>
        <w:numPr>
          <w:ilvl w:val="0"/>
          <w:numId w:val="10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iCs/>
          <w:sz w:val="22"/>
          <w:szCs w:val="22"/>
        </w:rPr>
      </w:pPr>
      <w:r w:rsidRPr="00353DB9">
        <w:rPr>
          <w:rFonts w:ascii="Arial" w:hAnsi="Arial" w:cs="Arial"/>
          <w:bCs/>
          <w:sz w:val="22"/>
          <w:szCs w:val="22"/>
        </w:rPr>
        <w:t>Oferujemy realizację wykonania całości przedmiotu zamówienia w zakresie określonym w SWZ i załącznikach</w:t>
      </w:r>
      <w:r w:rsidR="00404B94" w:rsidRPr="00353DB9">
        <w:rPr>
          <w:rFonts w:ascii="Arial" w:hAnsi="Arial" w:cs="Arial"/>
          <w:bCs/>
          <w:sz w:val="22"/>
          <w:szCs w:val="22"/>
        </w:rPr>
        <w:t xml:space="preserve"> za cenę</w:t>
      </w:r>
      <w:r w:rsidRPr="00353DB9">
        <w:rPr>
          <w:rFonts w:ascii="Arial" w:hAnsi="Arial" w:cs="Arial"/>
          <w:b/>
          <w:bCs/>
          <w:sz w:val="22"/>
          <w:szCs w:val="22"/>
        </w:rPr>
        <w:t>:</w:t>
      </w:r>
    </w:p>
    <w:p w14:paraId="4274BDE3" w14:textId="6AA59ECA" w:rsidR="00404B94" w:rsidRPr="00404B94" w:rsidRDefault="00404B94" w:rsidP="00404B94">
      <w:pPr>
        <w:numPr>
          <w:ilvl w:val="0"/>
          <w:numId w:val="104"/>
        </w:numPr>
        <w:spacing w:line="360" w:lineRule="auto"/>
        <w:contextualSpacing/>
        <w:jc w:val="both"/>
        <w:rPr>
          <w:rFonts w:ascii="Arial" w:eastAsia="Calibri" w:hAnsi="Arial" w:cs="Arial"/>
          <w:b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color w:val="000000"/>
          <w:sz w:val="22"/>
          <w:szCs w:val="22"/>
          <w:lang w:eastAsia="en-US"/>
        </w:rPr>
        <w:t>część I</w:t>
      </w:r>
      <w:r w:rsidRPr="00404B94">
        <w:rPr>
          <w:rFonts w:ascii="Arial" w:eastAsia="Calibri" w:hAnsi="Arial" w:cs="Arial"/>
          <w:b/>
          <w:iCs/>
          <w:color w:val="000000"/>
          <w:sz w:val="22"/>
          <w:szCs w:val="22"/>
          <w:lang w:eastAsia="en-US"/>
        </w:rPr>
        <w:t>:</w:t>
      </w:r>
    </w:p>
    <w:p w14:paraId="13A58090" w14:textId="77777777" w:rsidR="00404B94" w:rsidRPr="00404B94" w:rsidRDefault="00404B94" w:rsidP="00404B94">
      <w:pPr>
        <w:numPr>
          <w:ilvl w:val="1"/>
          <w:numId w:val="104"/>
        </w:numPr>
        <w:spacing w:line="360" w:lineRule="auto"/>
        <w:contextualSpacing/>
        <w:jc w:val="both"/>
        <w:rPr>
          <w:rFonts w:ascii="Arial" w:eastAsia="Calibri" w:hAnsi="Arial" w:cs="Arial"/>
          <w:b/>
          <w:iCs/>
          <w:color w:val="000000"/>
          <w:sz w:val="22"/>
          <w:szCs w:val="22"/>
          <w:lang w:eastAsia="en-US"/>
        </w:rPr>
      </w:pPr>
      <w:r w:rsidRPr="00404B94">
        <w:rPr>
          <w:rFonts w:ascii="Arial" w:eastAsia="Calibri" w:hAnsi="Arial" w:cs="Arial"/>
          <w:b/>
          <w:iCs/>
          <w:color w:val="000000"/>
          <w:sz w:val="22"/>
          <w:szCs w:val="22"/>
          <w:lang w:eastAsia="en-US"/>
        </w:rPr>
        <w:t>Wartość zamówienia podstawowego:</w:t>
      </w:r>
    </w:p>
    <w:p w14:paraId="4F41D8A6" w14:textId="4C2C4652" w:rsidR="00404B94" w:rsidRPr="00404B94" w:rsidRDefault="00404B94" w:rsidP="00404B94">
      <w:pPr>
        <w:numPr>
          <w:ilvl w:val="0"/>
          <w:numId w:val="105"/>
        </w:numPr>
        <w:spacing w:after="160" w:line="278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4B9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Cena jednostkowa za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1 opaskę </w:t>
      </w:r>
      <w:r w:rsidRPr="00404B94">
        <w:rPr>
          <w:rFonts w:ascii="Arial" w:eastAsia="Calibri" w:hAnsi="Arial" w:cs="Arial"/>
          <w:color w:val="000000"/>
          <w:sz w:val="22"/>
          <w:szCs w:val="22"/>
          <w:lang w:eastAsia="en-US"/>
        </w:rPr>
        <w:t>(brutto): ............................. zł</w:t>
      </w:r>
    </w:p>
    <w:p w14:paraId="2C2124F5" w14:textId="79D69AFD" w:rsidR="00404B94" w:rsidRPr="00404B94" w:rsidRDefault="00404B94" w:rsidP="00404B94">
      <w:pPr>
        <w:numPr>
          <w:ilvl w:val="0"/>
          <w:numId w:val="105"/>
        </w:numPr>
        <w:spacing w:after="160" w:line="278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Ilość opasek</w:t>
      </w:r>
      <w:r w:rsidRPr="00404B9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: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100 szt.</w:t>
      </w:r>
    </w:p>
    <w:p w14:paraId="0E939DE1" w14:textId="77777777" w:rsidR="00404B94" w:rsidRPr="00404B94" w:rsidRDefault="00404B94" w:rsidP="00404B94">
      <w:pPr>
        <w:numPr>
          <w:ilvl w:val="0"/>
          <w:numId w:val="105"/>
        </w:numPr>
        <w:spacing w:after="160" w:line="278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4B94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Wartość zamówienia podstawowego (brutto):</w:t>
      </w:r>
      <w:r w:rsidRPr="00404B9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............................. zł</w:t>
      </w:r>
    </w:p>
    <w:p w14:paraId="6A72CFC1" w14:textId="77777777" w:rsidR="002D1210" w:rsidRDefault="002D1210">
      <w:pPr>
        <w:spacing w:after="160" w:line="259" w:lineRule="auto"/>
        <w:rPr>
          <w:rFonts w:ascii="Arial" w:eastAsia="Calibri" w:hAnsi="Arial" w:cs="Arial"/>
          <w:b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color w:val="000000"/>
          <w:sz w:val="22"/>
          <w:szCs w:val="22"/>
          <w:lang w:eastAsia="en-US"/>
        </w:rPr>
        <w:br w:type="page"/>
      </w:r>
    </w:p>
    <w:p w14:paraId="501C702B" w14:textId="1B641B2A" w:rsidR="00404B94" w:rsidRPr="00404B94" w:rsidRDefault="00404B94" w:rsidP="00404B94">
      <w:pPr>
        <w:numPr>
          <w:ilvl w:val="1"/>
          <w:numId w:val="104"/>
        </w:numPr>
        <w:spacing w:line="360" w:lineRule="auto"/>
        <w:contextualSpacing/>
        <w:jc w:val="both"/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</w:pPr>
      <w:r w:rsidRPr="00404B94">
        <w:rPr>
          <w:rFonts w:ascii="Arial" w:eastAsia="Calibri" w:hAnsi="Arial" w:cs="Arial"/>
          <w:b/>
          <w:iCs/>
          <w:color w:val="000000"/>
          <w:sz w:val="22"/>
          <w:szCs w:val="22"/>
          <w:lang w:eastAsia="en-US"/>
        </w:rPr>
        <w:lastRenderedPageBreak/>
        <w:t>Prawo</w:t>
      </w:r>
      <w:r w:rsidRPr="00404B94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 xml:space="preserve"> opcji (maks. +</w:t>
      </w:r>
      <w:r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20</w:t>
      </w:r>
      <w:r w:rsidRPr="00404B94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% zamówienia podstawowego):</w:t>
      </w:r>
    </w:p>
    <w:p w14:paraId="5941AFA2" w14:textId="3780B70E" w:rsidR="00404B94" w:rsidRPr="00404B94" w:rsidRDefault="00404B94" w:rsidP="00404B94">
      <w:pPr>
        <w:numPr>
          <w:ilvl w:val="0"/>
          <w:numId w:val="105"/>
        </w:numPr>
        <w:spacing w:after="160" w:line="278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4B9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Cena jednostkowa za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1 opaskę </w:t>
      </w:r>
      <w:r w:rsidRPr="00404B94">
        <w:rPr>
          <w:rFonts w:ascii="Arial" w:eastAsia="Calibri" w:hAnsi="Arial" w:cs="Arial"/>
          <w:color w:val="000000"/>
          <w:sz w:val="22"/>
          <w:szCs w:val="22"/>
          <w:lang w:eastAsia="en-US"/>
        </w:rPr>
        <w:t>(brutto)</w:t>
      </w:r>
      <w:r w:rsidR="003D690B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w ramach prawa opcji</w:t>
      </w:r>
      <w:r w:rsidRPr="00404B94">
        <w:rPr>
          <w:rFonts w:ascii="Arial" w:eastAsia="Calibri" w:hAnsi="Arial" w:cs="Arial"/>
          <w:color w:val="000000"/>
          <w:sz w:val="22"/>
          <w:szCs w:val="22"/>
          <w:lang w:eastAsia="en-US"/>
        </w:rPr>
        <w:t>: .................. zł</w:t>
      </w:r>
    </w:p>
    <w:p w14:paraId="47FBC4A0" w14:textId="46D50B7F" w:rsidR="00404B94" w:rsidRPr="00404B94" w:rsidRDefault="00404B94" w:rsidP="00404B94">
      <w:pPr>
        <w:numPr>
          <w:ilvl w:val="0"/>
          <w:numId w:val="105"/>
        </w:numPr>
        <w:spacing w:after="160" w:line="278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4B9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Maksymalna szacunkowa liczba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opasek </w:t>
      </w:r>
      <w:r w:rsidRPr="00404B94">
        <w:rPr>
          <w:rFonts w:ascii="Arial" w:eastAsia="Calibri" w:hAnsi="Arial" w:cs="Arial"/>
          <w:color w:val="000000"/>
          <w:sz w:val="22"/>
          <w:szCs w:val="22"/>
          <w:lang w:eastAsia="en-US"/>
        </w:rPr>
        <w:t>w ramach opcji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: 20 szt.</w:t>
      </w:r>
    </w:p>
    <w:p w14:paraId="20B301BF" w14:textId="75BB99E3" w:rsidR="00404B94" w:rsidRPr="00404B94" w:rsidRDefault="00404B94" w:rsidP="00404B94">
      <w:pPr>
        <w:numPr>
          <w:ilvl w:val="0"/>
          <w:numId w:val="105"/>
        </w:numPr>
        <w:spacing w:after="160" w:line="278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4B94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Maksymalna wartość prawa opcji (brutto):</w:t>
      </w:r>
      <w:r w:rsidRPr="00404B9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............................. zł</w:t>
      </w:r>
    </w:p>
    <w:p w14:paraId="5EC6C28B" w14:textId="77777777" w:rsidR="00404B94" w:rsidRDefault="00404B94" w:rsidP="00404B94">
      <w:pPr>
        <w:spacing w:after="160" w:line="278" w:lineRule="auto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4B94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Wartość łączna zamówienia (z uwzględnieniem opcji):</w:t>
      </w:r>
      <w:r w:rsidRPr="00404B9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............................. zł</w:t>
      </w:r>
      <w:r w:rsidRPr="00404B94"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  <w:t>(suma wartości zamówienia podstawowego i maksymalnej wartości opcji)</w:t>
      </w:r>
    </w:p>
    <w:p w14:paraId="59871D0D" w14:textId="3319244D" w:rsidR="00404B94" w:rsidRPr="00404B94" w:rsidRDefault="00404B94" w:rsidP="00404B94">
      <w:pPr>
        <w:numPr>
          <w:ilvl w:val="0"/>
          <w:numId w:val="104"/>
        </w:numPr>
        <w:spacing w:line="360" w:lineRule="auto"/>
        <w:contextualSpacing/>
        <w:jc w:val="both"/>
        <w:rPr>
          <w:rFonts w:ascii="Arial" w:eastAsia="Calibri" w:hAnsi="Arial" w:cs="Arial"/>
          <w:b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color w:val="000000"/>
          <w:sz w:val="22"/>
          <w:szCs w:val="22"/>
          <w:lang w:eastAsia="en-US"/>
        </w:rPr>
        <w:t>część II</w:t>
      </w:r>
      <w:r w:rsidRPr="00404B94">
        <w:rPr>
          <w:rFonts w:ascii="Arial" w:eastAsia="Calibri" w:hAnsi="Arial" w:cs="Arial"/>
          <w:b/>
          <w:iCs/>
          <w:color w:val="000000"/>
          <w:sz w:val="22"/>
          <w:szCs w:val="22"/>
          <w:lang w:eastAsia="en-US"/>
        </w:rPr>
        <w:t>:</w:t>
      </w:r>
    </w:p>
    <w:p w14:paraId="2F72655F" w14:textId="77777777" w:rsidR="00404B94" w:rsidRPr="00404B94" w:rsidRDefault="00404B94" w:rsidP="00404B94">
      <w:pPr>
        <w:numPr>
          <w:ilvl w:val="1"/>
          <w:numId w:val="104"/>
        </w:numPr>
        <w:spacing w:line="360" w:lineRule="auto"/>
        <w:contextualSpacing/>
        <w:jc w:val="both"/>
        <w:rPr>
          <w:rFonts w:ascii="Arial" w:eastAsia="Calibri" w:hAnsi="Arial" w:cs="Arial"/>
          <w:b/>
          <w:iCs/>
          <w:color w:val="000000"/>
          <w:sz w:val="22"/>
          <w:szCs w:val="22"/>
          <w:lang w:eastAsia="en-US"/>
        </w:rPr>
      </w:pPr>
      <w:r w:rsidRPr="00404B94">
        <w:rPr>
          <w:rFonts w:ascii="Arial" w:eastAsia="Calibri" w:hAnsi="Arial" w:cs="Arial"/>
          <w:b/>
          <w:iCs/>
          <w:color w:val="000000"/>
          <w:sz w:val="22"/>
          <w:szCs w:val="22"/>
          <w:lang w:eastAsia="en-US"/>
        </w:rPr>
        <w:t>Wartość zamówienia podstawowego:</w:t>
      </w:r>
    </w:p>
    <w:p w14:paraId="52A7CBB2" w14:textId="1F07D04C" w:rsidR="00404B94" w:rsidRPr="00404B94" w:rsidRDefault="00404B94" w:rsidP="00404B94">
      <w:pPr>
        <w:numPr>
          <w:ilvl w:val="0"/>
          <w:numId w:val="105"/>
        </w:numPr>
        <w:spacing w:after="160" w:line="278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4B9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Cena jednostkowa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usługi teleopieki </w:t>
      </w:r>
      <w:r w:rsidRPr="00404B94">
        <w:rPr>
          <w:rFonts w:ascii="Arial" w:eastAsia="Calibri" w:hAnsi="Arial" w:cs="Arial"/>
          <w:color w:val="000000"/>
          <w:sz w:val="22"/>
          <w:szCs w:val="22"/>
          <w:lang w:eastAsia="en-US"/>
        </w:rPr>
        <w:t>za 1 miesiąc dla jednego uczestnika projektu (brutto): .............. zł</w:t>
      </w:r>
    </w:p>
    <w:p w14:paraId="0A3E51DF" w14:textId="7F7476AF" w:rsidR="00404B94" w:rsidRPr="00404B94" w:rsidRDefault="00404B94" w:rsidP="00404B94">
      <w:pPr>
        <w:numPr>
          <w:ilvl w:val="0"/>
          <w:numId w:val="105"/>
        </w:numPr>
        <w:spacing w:after="160" w:line="278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Ilość usług teleopieki</w:t>
      </w:r>
      <w:r w:rsidR="003D690B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(nie mniej niż przez 28 mies. dla 100 osób)</w:t>
      </w:r>
      <w:r w:rsidRPr="00404B9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: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……………</w:t>
      </w:r>
    </w:p>
    <w:p w14:paraId="13D78233" w14:textId="77777777" w:rsidR="00404B94" w:rsidRPr="00404B94" w:rsidRDefault="00404B94" w:rsidP="00404B94">
      <w:pPr>
        <w:numPr>
          <w:ilvl w:val="0"/>
          <w:numId w:val="105"/>
        </w:numPr>
        <w:spacing w:after="160" w:line="278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4B94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Wartość zamówienia podstawowego (brutto):</w:t>
      </w:r>
      <w:r w:rsidRPr="00404B9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............................. zł</w:t>
      </w:r>
    </w:p>
    <w:p w14:paraId="4DAA9C1E" w14:textId="77777777" w:rsidR="00404B94" w:rsidRPr="00404B94" w:rsidRDefault="00404B94" w:rsidP="00404B94">
      <w:pPr>
        <w:numPr>
          <w:ilvl w:val="1"/>
          <w:numId w:val="104"/>
        </w:numPr>
        <w:spacing w:line="360" w:lineRule="auto"/>
        <w:contextualSpacing/>
        <w:jc w:val="both"/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</w:pPr>
      <w:r w:rsidRPr="00404B94">
        <w:rPr>
          <w:rFonts w:ascii="Arial" w:eastAsia="Calibri" w:hAnsi="Arial" w:cs="Arial"/>
          <w:b/>
          <w:iCs/>
          <w:color w:val="000000"/>
          <w:sz w:val="22"/>
          <w:szCs w:val="22"/>
          <w:lang w:eastAsia="en-US"/>
        </w:rPr>
        <w:t>Prawo</w:t>
      </w:r>
      <w:r w:rsidRPr="00404B94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 xml:space="preserve"> opcji (maks. +</w:t>
      </w:r>
      <w:r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20</w:t>
      </w:r>
      <w:r w:rsidRPr="00404B94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% zamówienia podstawowego):</w:t>
      </w:r>
    </w:p>
    <w:p w14:paraId="25341094" w14:textId="5EB1DC30" w:rsidR="00404B94" w:rsidRPr="00404B94" w:rsidRDefault="00404B94" w:rsidP="00404B94">
      <w:pPr>
        <w:numPr>
          <w:ilvl w:val="0"/>
          <w:numId w:val="105"/>
        </w:numPr>
        <w:spacing w:after="160" w:line="278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4B9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Cena jednostkowa </w:t>
      </w:r>
      <w:r w:rsidR="003D690B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usługi teleopieki </w:t>
      </w:r>
      <w:r w:rsidR="003D690B" w:rsidRPr="00404B94">
        <w:rPr>
          <w:rFonts w:ascii="Arial" w:eastAsia="Calibri" w:hAnsi="Arial" w:cs="Arial"/>
          <w:color w:val="000000"/>
          <w:sz w:val="22"/>
          <w:szCs w:val="22"/>
          <w:lang w:eastAsia="en-US"/>
        </w:rPr>
        <w:t>za 1 miesiąc dla jednego uczestnika projektu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Pr="00404B94">
        <w:rPr>
          <w:rFonts w:ascii="Arial" w:eastAsia="Calibri" w:hAnsi="Arial" w:cs="Arial"/>
          <w:color w:val="000000"/>
          <w:sz w:val="22"/>
          <w:szCs w:val="22"/>
          <w:lang w:eastAsia="en-US"/>
        </w:rPr>
        <w:t>(brutto)</w:t>
      </w:r>
      <w:r w:rsidR="003D690B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w ramach prawa opcji</w:t>
      </w:r>
      <w:r w:rsidRPr="00404B94">
        <w:rPr>
          <w:rFonts w:ascii="Arial" w:eastAsia="Calibri" w:hAnsi="Arial" w:cs="Arial"/>
          <w:color w:val="000000"/>
          <w:sz w:val="22"/>
          <w:szCs w:val="22"/>
          <w:lang w:eastAsia="en-US"/>
        </w:rPr>
        <w:t>: ............................. zł</w:t>
      </w:r>
    </w:p>
    <w:p w14:paraId="596CC3E6" w14:textId="4ADB7086" w:rsidR="00404B94" w:rsidRPr="00404B94" w:rsidRDefault="00404B94" w:rsidP="00404B94">
      <w:pPr>
        <w:numPr>
          <w:ilvl w:val="0"/>
          <w:numId w:val="105"/>
        </w:numPr>
        <w:spacing w:after="160" w:line="278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4B9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Maksymalna szacunkowa </w:t>
      </w:r>
      <w:r w:rsidR="003D690B">
        <w:rPr>
          <w:rFonts w:ascii="Arial" w:eastAsia="Calibri" w:hAnsi="Arial" w:cs="Arial"/>
          <w:color w:val="000000"/>
          <w:sz w:val="22"/>
          <w:szCs w:val="22"/>
          <w:lang w:eastAsia="en-US"/>
        </w:rPr>
        <w:t>ilość usług teleopieki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Pr="00404B94">
        <w:rPr>
          <w:rFonts w:ascii="Arial" w:eastAsia="Calibri" w:hAnsi="Arial" w:cs="Arial"/>
          <w:color w:val="000000"/>
          <w:sz w:val="22"/>
          <w:szCs w:val="22"/>
          <w:lang w:eastAsia="en-US"/>
        </w:rPr>
        <w:t>w ramach opcji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: </w:t>
      </w:r>
      <w:r w:rsidR="003D690B">
        <w:rPr>
          <w:rFonts w:ascii="Arial" w:eastAsia="Calibri" w:hAnsi="Arial" w:cs="Arial"/>
          <w:color w:val="000000"/>
          <w:sz w:val="22"/>
          <w:szCs w:val="22"/>
          <w:lang w:eastAsia="en-US"/>
        </w:rPr>
        <w:t>…………</w:t>
      </w:r>
    </w:p>
    <w:p w14:paraId="3CA428FE" w14:textId="77777777" w:rsidR="00404B94" w:rsidRPr="00404B94" w:rsidRDefault="00404B94" w:rsidP="00404B94">
      <w:pPr>
        <w:numPr>
          <w:ilvl w:val="0"/>
          <w:numId w:val="105"/>
        </w:numPr>
        <w:spacing w:after="160" w:line="278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4B94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Maksymalna wartość prawa opcji (brutto):</w:t>
      </w:r>
      <w:r w:rsidRPr="00404B9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............................. zł</w:t>
      </w:r>
    </w:p>
    <w:p w14:paraId="00C57B55" w14:textId="77777777" w:rsidR="00404B94" w:rsidRDefault="00404B94" w:rsidP="00404B94">
      <w:pPr>
        <w:spacing w:after="160" w:line="278" w:lineRule="auto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4B94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Wartość łączna zamówienia (z uwzględnieniem opcji):</w:t>
      </w:r>
      <w:r w:rsidRPr="00404B9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............................. zł</w:t>
      </w:r>
      <w:r w:rsidRPr="00404B94"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  <w:t>(suma wartości zamówienia podstawowego i maksymalnej wartości opcji)</w:t>
      </w:r>
    </w:p>
    <w:p w14:paraId="7010161C" w14:textId="77777777" w:rsidR="003A789A" w:rsidRPr="00FE11B3" w:rsidRDefault="003A789A" w:rsidP="00A43E9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2FBEA818" w14:textId="4BC467D4" w:rsidR="005136D5" w:rsidRPr="00353DB9" w:rsidRDefault="005136D5" w:rsidP="00353DB9">
      <w:pPr>
        <w:pStyle w:val="Akapitzlist"/>
        <w:numPr>
          <w:ilvl w:val="0"/>
          <w:numId w:val="10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353DB9">
        <w:rPr>
          <w:rFonts w:ascii="Arial" w:hAnsi="Arial" w:cs="Arial"/>
          <w:bCs/>
          <w:sz w:val="22"/>
          <w:szCs w:val="22"/>
        </w:rPr>
        <w:t>Oferujemy następujące opaski bezpieczeństwa</w:t>
      </w:r>
    </w:p>
    <w:tbl>
      <w:tblPr>
        <w:tblpPr w:leftFromText="141" w:rightFromText="141" w:vertAnchor="text" w:horzAnchor="margin" w:tblpX="-289" w:tblpY="14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2"/>
        <w:gridCol w:w="6188"/>
      </w:tblGrid>
      <w:tr w:rsidR="005136D5" w:rsidRPr="00FE11B3" w14:paraId="738F0BDC" w14:textId="77777777" w:rsidTr="00011DC9">
        <w:trPr>
          <w:trHeight w:val="735"/>
        </w:trPr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D231D1" w14:textId="77777777" w:rsidR="005136D5" w:rsidRPr="00FE11B3" w:rsidRDefault="005136D5" w:rsidP="00011DC9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FE11B3">
              <w:rPr>
                <w:rFonts w:ascii="Arial" w:hAnsi="Arial" w:cs="Arial"/>
                <w:sz w:val="22"/>
                <w:szCs w:val="22"/>
              </w:rPr>
              <w:t>Nazwa urządzenia:</w:t>
            </w:r>
          </w:p>
          <w:p w14:paraId="6FCE0E0B" w14:textId="0268B8BD" w:rsidR="005136D5" w:rsidRPr="00FE11B3" w:rsidRDefault="005136D5" w:rsidP="00011DC9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FE11B3">
              <w:rPr>
                <w:rFonts w:ascii="Arial" w:hAnsi="Arial" w:cs="Arial"/>
                <w:sz w:val="22"/>
                <w:szCs w:val="22"/>
              </w:rPr>
              <w:t xml:space="preserve">model, typ 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DA425" w14:textId="77777777" w:rsidR="005136D5" w:rsidRPr="00FE11B3" w:rsidRDefault="005136D5" w:rsidP="00011DC9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36D5" w:rsidRPr="00FE11B3" w14:paraId="53B741C5" w14:textId="77777777" w:rsidTr="00011DC9">
        <w:trPr>
          <w:trHeight w:val="726"/>
        </w:trPr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C6F0C1" w14:textId="77777777" w:rsidR="005136D5" w:rsidRPr="00FE11B3" w:rsidRDefault="005136D5" w:rsidP="00011DC9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FE11B3">
              <w:rPr>
                <w:rFonts w:ascii="Arial" w:hAnsi="Arial" w:cs="Arial"/>
                <w:sz w:val="22"/>
                <w:szCs w:val="22"/>
              </w:rPr>
              <w:t>Producent:</w:t>
            </w:r>
          </w:p>
          <w:p w14:paraId="580F0370" w14:textId="35EB566F" w:rsidR="005136D5" w:rsidRPr="00FE11B3" w:rsidRDefault="005136D5" w:rsidP="00011DC9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FE11B3">
              <w:rPr>
                <w:rFonts w:ascii="Arial" w:hAnsi="Arial" w:cs="Arial"/>
                <w:sz w:val="22"/>
                <w:szCs w:val="22"/>
              </w:rPr>
              <w:t>pełna nazwa, adres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3CC08" w14:textId="77777777" w:rsidR="005136D5" w:rsidRPr="00FE11B3" w:rsidRDefault="005136D5" w:rsidP="00011DC9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36D5" w:rsidRPr="00FE11B3" w14:paraId="6793E30D" w14:textId="77777777" w:rsidTr="00011DC9">
        <w:trPr>
          <w:trHeight w:val="362"/>
        </w:trPr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630DDD" w14:textId="77777777" w:rsidR="005136D5" w:rsidRPr="00FE11B3" w:rsidRDefault="005136D5" w:rsidP="00011DC9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FE11B3">
              <w:rPr>
                <w:rFonts w:ascii="Arial" w:hAnsi="Arial" w:cs="Arial"/>
                <w:sz w:val="22"/>
                <w:szCs w:val="22"/>
              </w:rPr>
              <w:t>Kraj pochodzenia: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7B552" w14:textId="77777777" w:rsidR="005136D5" w:rsidRPr="00FE11B3" w:rsidRDefault="005136D5" w:rsidP="00011DC9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36D5" w:rsidRPr="00FE11B3" w14:paraId="1E1EE67D" w14:textId="77777777" w:rsidTr="00011DC9">
        <w:trPr>
          <w:trHeight w:val="372"/>
        </w:trPr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7A68E1" w14:textId="13FAFCF2" w:rsidR="005136D5" w:rsidRPr="00FE11B3" w:rsidRDefault="005136D5" w:rsidP="00011DC9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FE11B3">
              <w:rPr>
                <w:rFonts w:ascii="Arial" w:hAnsi="Arial" w:cs="Arial"/>
                <w:sz w:val="22"/>
                <w:szCs w:val="22"/>
              </w:rPr>
              <w:t>Rok produkcji (min. 2024 r.)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3C95" w14:textId="77777777" w:rsidR="005136D5" w:rsidRPr="00FE11B3" w:rsidRDefault="005136D5" w:rsidP="00011DC9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62695BF" w14:textId="77777777" w:rsidR="002D1210" w:rsidRDefault="002D1210" w:rsidP="002D1210">
      <w:pPr>
        <w:pStyle w:val="Akapitzlist"/>
        <w:autoSpaceDE w:val="0"/>
        <w:autoSpaceDN w:val="0"/>
        <w:adjustRightInd w:val="0"/>
        <w:spacing w:line="276" w:lineRule="auto"/>
        <w:ind w:left="644"/>
        <w:jc w:val="both"/>
        <w:rPr>
          <w:rFonts w:ascii="Arial" w:hAnsi="Arial" w:cs="Arial"/>
          <w:bCs/>
          <w:sz w:val="22"/>
          <w:szCs w:val="22"/>
        </w:rPr>
      </w:pPr>
    </w:p>
    <w:p w14:paraId="4973F616" w14:textId="788D0C87" w:rsidR="003A789A" w:rsidRDefault="003A789A" w:rsidP="00353DB9">
      <w:pPr>
        <w:pStyle w:val="Akapitzlist"/>
        <w:numPr>
          <w:ilvl w:val="0"/>
          <w:numId w:val="10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353DB9">
        <w:rPr>
          <w:rFonts w:ascii="Arial" w:hAnsi="Arial" w:cs="Arial"/>
          <w:bCs/>
          <w:sz w:val="22"/>
          <w:szCs w:val="22"/>
        </w:rPr>
        <w:t>Oświadcz</w:t>
      </w:r>
      <w:r w:rsidR="00095A41" w:rsidRPr="00353DB9">
        <w:rPr>
          <w:rFonts w:ascii="Arial" w:hAnsi="Arial" w:cs="Arial"/>
          <w:bCs/>
          <w:sz w:val="22"/>
          <w:szCs w:val="22"/>
        </w:rPr>
        <w:t>enia dotyczące kryteriów oceny ofert:</w:t>
      </w:r>
    </w:p>
    <w:p w14:paraId="67770D8C" w14:textId="3F24CFE9" w:rsidR="00353DB9" w:rsidRDefault="00353DB9" w:rsidP="00353DB9">
      <w:pPr>
        <w:pStyle w:val="Akapitzlist"/>
        <w:widowControl w:val="0"/>
        <w:numPr>
          <w:ilvl w:val="0"/>
          <w:numId w:val="92"/>
        </w:numPr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53DB9">
        <w:rPr>
          <w:rFonts w:ascii="Arial" w:hAnsi="Arial" w:cs="Arial"/>
          <w:sz w:val="22"/>
          <w:szCs w:val="22"/>
        </w:rPr>
        <w:t xml:space="preserve">Informacje dotyczące posiadania przez Wykonawcę aktualnych certyfikatów </w:t>
      </w:r>
      <w:bookmarkStart w:id="0" w:name="_Hlk216778255"/>
      <w:r w:rsidRPr="00353DB9">
        <w:rPr>
          <w:rFonts w:ascii="Arial" w:hAnsi="Arial" w:cs="Arial"/>
          <w:sz w:val="22"/>
          <w:szCs w:val="22"/>
        </w:rPr>
        <w:t xml:space="preserve">w obszarze usług </w:t>
      </w:r>
      <w:proofErr w:type="spellStart"/>
      <w:r w:rsidRPr="00353DB9">
        <w:rPr>
          <w:rFonts w:ascii="Arial" w:hAnsi="Arial" w:cs="Arial"/>
          <w:sz w:val="22"/>
          <w:szCs w:val="22"/>
        </w:rPr>
        <w:t>telemedycznych</w:t>
      </w:r>
      <w:proofErr w:type="spellEnd"/>
      <w:r w:rsidRPr="00353DB9">
        <w:rPr>
          <w:rFonts w:ascii="Arial" w:hAnsi="Arial" w:cs="Arial"/>
          <w:sz w:val="22"/>
          <w:szCs w:val="22"/>
        </w:rPr>
        <w:t xml:space="preserve"> lub </w:t>
      </w:r>
      <w:proofErr w:type="spellStart"/>
      <w:r w:rsidRPr="00353DB9">
        <w:rPr>
          <w:rFonts w:ascii="Arial" w:hAnsi="Arial" w:cs="Arial"/>
          <w:sz w:val="22"/>
          <w:szCs w:val="22"/>
        </w:rPr>
        <w:t>teleopiekuńczych</w:t>
      </w:r>
      <w:proofErr w:type="spellEnd"/>
      <w:r w:rsidRPr="00353DB9">
        <w:rPr>
          <w:rFonts w:ascii="Arial" w:hAnsi="Arial" w:cs="Arial"/>
          <w:sz w:val="22"/>
          <w:szCs w:val="22"/>
        </w:rPr>
        <w:t xml:space="preserve"> oraz infrastruktury centrum przetwarzania danych</w:t>
      </w:r>
      <w:bookmarkEnd w:id="0"/>
      <w:r>
        <w:rPr>
          <w:rFonts w:ascii="Arial" w:hAnsi="Arial" w:cs="Arial"/>
          <w:sz w:val="22"/>
          <w:szCs w:val="22"/>
        </w:rPr>
        <w:t>:</w:t>
      </w:r>
    </w:p>
    <w:p w14:paraId="4106A75A" w14:textId="43E5231E" w:rsidR="00353DB9" w:rsidRDefault="00353DB9" w:rsidP="00353DB9">
      <w:pPr>
        <w:widowControl w:val="0"/>
        <w:suppressAutoHyphens/>
        <w:autoSpaceDE w:val="0"/>
        <w:autoSpaceDN w:val="0"/>
        <w:adjustRightInd w:val="0"/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93B65F" w14:textId="77777777" w:rsidR="00353DB9" w:rsidRPr="00353DB9" w:rsidRDefault="00353DB9" w:rsidP="00353DB9">
      <w:pPr>
        <w:widowControl w:val="0"/>
        <w:suppressAutoHyphens/>
        <w:autoSpaceDE w:val="0"/>
        <w:autoSpaceDN w:val="0"/>
        <w:adjustRightInd w:val="0"/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</w:p>
    <w:p w14:paraId="53672041" w14:textId="77777777" w:rsidR="00353DB9" w:rsidRDefault="00095A41" w:rsidP="00E93178">
      <w:pPr>
        <w:pStyle w:val="Akapitzlist"/>
        <w:widowControl w:val="0"/>
        <w:numPr>
          <w:ilvl w:val="0"/>
          <w:numId w:val="92"/>
        </w:numPr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353DB9">
        <w:rPr>
          <w:rFonts w:ascii="Arial" w:hAnsi="Arial" w:cs="Arial"/>
          <w:sz w:val="22"/>
          <w:szCs w:val="22"/>
        </w:rPr>
        <w:t xml:space="preserve">Informacje dotyczące posiadania przez opaskę </w:t>
      </w:r>
      <w:r w:rsidR="000622E5" w:rsidRPr="00353DB9">
        <w:rPr>
          <w:rFonts w:ascii="Arial" w:hAnsi="Arial" w:cs="Arial"/>
          <w:sz w:val="22"/>
          <w:szCs w:val="22"/>
        </w:rPr>
        <w:t>medyczną</w:t>
      </w:r>
      <w:r w:rsidRPr="00353DB9">
        <w:rPr>
          <w:rFonts w:ascii="Arial" w:hAnsi="Arial" w:cs="Arial"/>
          <w:sz w:val="22"/>
          <w:szCs w:val="22"/>
        </w:rPr>
        <w:t xml:space="preserve"> dodatkow</w:t>
      </w:r>
      <w:r w:rsidR="00353DB9">
        <w:rPr>
          <w:rFonts w:ascii="Arial" w:hAnsi="Arial" w:cs="Arial"/>
          <w:sz w:val="22"/>
          <w:szCs w:val="22"/>
        </w:rPr>
        <w:t>ych</w:t>
      </w:r>
      <w:r w:rsidRPr="00353DB9">
        <w:rPr>
          <w:rFonts w:ascii="Arial" w:hAnsi="Arial" w:cs="Arial"/>
          <w:sz w:val="22"/>
          <w:szCs w:val="22"/>
        </w:rPr>
        <w:t xml:space="preserve"> funkcji</w:t>
      </w:r>
      <w:r w:rsidR="00353DB9">
        <w:rPr>
          <w:rFonts w:ascii="Arial" w:hAnsi="Arial" w:cs="Arial"/>
          <w:sz w:val="22"/>
          <w:szCs w:val="22"/>
        </w:rPr>
        <w:t>:</w:t>
      </w:r>
      <w:r w:rsidRPr="00353DB9">
        <w:rPr>
          <w:rFonts w:ascii="Arial" w:hAnsi="Arial" w:cs="Arial"/>
          <w:sz w:val="22"/>
          <w:szCs w:val="22"/>
        </w:rPr>
        <w:t xml:space="preserve"> </w:t>
      </w:r>
    </w:p>
    <w:p w14:paraId="3555D3B4" w14:textId="11D93996" w:rsidR="00095A41" w:rsidRPr="00353DB9" w:rsidRDefault="000622E5" w:rsidP="00353DB9">
      <w:pPr>
        <w:pStyle w:val="Akapitzlist"/>
        <w:widowControl w:val="0"/>
        <w:numPr>
          <w:ilvl w:val="1"/>
          <w:numId w:val="9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353DB9">
        <w:rPr>
          <w:rFonts w:ascii="Arial" w:hAnsi="Arial" w:cs="Arial"/>
          <w:sz w:val="22"/>
          <w:szCs w:val="22"/>
        </w:rPr>
        <w:t>powiadomienia o porze przyjęcia leków</w:t>
      </w:r>
    </w:p>
    <w:p w14:paraId="2792B1A1" w14:textId="77777777" w:rsidR="00095A41" w:rsidRPr="00FE11B3" w:rsidRDefault="00095A41" w:rsidP="00353DB9">
      <w:pPr>
        <w:pStyle w:val="Akapitzlist"/>
        <w:numPr>
          <w:ilvl w:val="0"/>
          <w:numId w:val="93"/>
        </w:numPr>
        <w:suppressAutoHyphens/>
        <w:autoSpaceDE w:val="0"/>
        <w:spacing w:line="276" w:lineRule="auto"/>
        <w:ind w:left="2268" w:hanging="284"/>
        <w:rPr>
          <w:rFonts w:ascii="Arial" w:hAnsi="Arial" w:cs="Arial"/>
          <w:b/>
          <w:bCs/>
          <w:sz w:val="22"/>
          <w:szCs w:val="22"/>
          <w:lang w:eastAsia="ar-SA"/>
        </w:rPr>
      </w:pPr>
      <w:r w:rsidRPr="00FE11B3">
        <w:rPr>
          <w:rFonts w:ascii="Arial" w:hAnsi="Arial" w:cs="Arial"/>
          <w:b/>
          <w:bCs/>
          <w:sz w:val="22"/>
          <w:szCs w:val="22"/>
          <w:lang w:eastAsia="ar-SA"/>
        </w:rPr>
        <w:t>tak</w:t>
      </w:r>
    </w:p>
    <w:p w14:paraId="41B535F2" w14:textId="77777777" w:rsidR="00095A41" w:rsidRPr="00FE11B3" w:rsidRDefault="00095A41" w:rsidP="00353DB9">
      <w:pPr>
        <w:pStyle w:val="Akapitzlist"/>
        <w:numPr>
          <w:ilvl w:val="0"/>
          <w:numId w:val="93"/>
        </w:numPr>
        <w:suppressAutoHyphens/>
        <w:autoSpaceDE w:val="0"/>
        <w:spacing w:line="276" w:lineRule="auto"/>
        <w:ind w:left="2268" w:hanging="284"/>
        <w:rPr>
          <w:rFonts w:ascii="Arial" w:hAnsi="Arial" w:cs="Arial"/>
          <w:b/>
          <w:bCs/>
          <w:sz w:val="22"/>
          <w:szCs w:val="22"/>
          <w:lang w:eastAsia="ar-SA"/>
        </w:rPr>
      </w:pPr>
      <w:r w:rsidRPr="00FE11B3">
        <w:rPr>
          <w:rFonts w:ascii="Arial" w:hAnsi="Arial" w:cs="Arial"/>
          <w:b/>
          <w:bCs/>
          <w:sz w:val="22"/>
          <w:szCs w:val="22"/>
          <w:lang w:eastAsia="ar-SA"/>
        </w:rPr>
        <w:lastRenderedPageBreak/>
        <w:t>nie</w:t>
      </w:r>
    </w:p>
    <w:p w14:paraId="00B48243" w14:textId="5582EE82" w:rsidR="003A789A" w:rsidRPr="002D1210" w:rsidRDefault="000622E5" w:rsidP="002D1210">
      <w:pPr>
        <w:pStyle w:val="Akapitzlist"/>
        <w:widowControl w:val="0"/>
        <w:numPr>
          <w:ilvl w:val="1"/>
          <w:numId w:val="9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D1210">
        <w:rPr>
          <w:rFonts w:ascii="Arial" w:hAnsi="Arial" w:cs="Arial"/>
          <w:sz w:val="22"/>
          <w:szCs w:val="22"/>
        </w:rPr>
        <w:t>krokomierza z możliwością wyświetlenia na ekranie liczby kroków przebytych w ciągu doby</w:t>
      </w:r>
    </w:p>
    <w:p w14:paraId="05CBE0B3" w14:textId="77777777" w:rsidR="00E93178" w:rsidRPr="00FE11B3" w:rsidRDefault="00E93178" w:rsidP="002D1210">
      <w:pPr>
        <w:pStyle w:val="Akapitzlist"/>
        <w:numPr>
          <w:ilvl w:val="0"/>
          <w:numId w:val="94"/>
        </w:numPr>
        <w:suppressAutoHyphens/>
        <w:autoSpaceDE w:val="0"/>
        <w:spacing w:line="276" w:lineRule="auto"/>
        <w:ind w:left="2268" w:hanging="284"/>
        <w:rPr>
          <w:rFonts w:ascii="Arial" w:hAnsi="Arial" w:cs="Arial"/>
          <w:b/>
          <w:bCs/>
          <w:sz w:val="22"/>
          <w:szCs w:val="22"/>
          <w:lang w:eastAsia="ar-SA"/>
        </w:rPr>
      </w:pPr>
      <w:r w:rsidRPr="00FE11B3">
        <w:rPr>
          <w:rFonts w:ascii="Arial" w:hAnsi="Arial" w:cs="Arial"/>
          <w:b/>
          <w:bCs/>
          <w:sz w:val="22"/>
          <w:szCs w:val="22"/>
          <w:lang w:eastAsia="ar-SA"/>
        </w:rPr>
        <w:t>tak</w:t>
      </w:r>
    </w:p>
    <w:p w14:paraId="3422A323" w14:textId="2DDC7A76" w:rsidR="00E93178" w:rsidRPr="002D1210" w:rsidRDefault="00E93178" w:rsidP="002D1210">
      <w:pPr>
        <w:pStyle w:val="Akapitzlist"/>
        <w:numPr>
          <w:ilvl w:val="0"/>
          <w:numId w:val="94"/>
        </w:numPr>
        <w:suppressAutoHyphens/>
        <w:autoSpaceDE w:val="0"/>
        <w:spacing w:line="276" w:lineRule="auto"/>
        <w:ind w:left="2268" w:hanging="284"/>
        <w:rPr>
          <w:rFonts w:ascii="Arial" w:hAnsi="Arial" w:cs="Arial"/>
          <w:b/>
          <w:bCs/>
          <w:sz w:val="22"/>
          <w:szCs w:val="22"/>
          <w:lang w:eastAsia="ar-SA"/>
        </w:rPr>
      </w:pPr>
      <w:r w:rsidRPr="00FE11B3">
        <w:rPr>
          <w:rFonts w:ascii="Arial" w:hAnsi="Arial" w:cs="Arial"/>
          <w:b/>
          <w:bCs/>
          <w:sz w:val="22"/>
          <w:szCs w:val="22"/>
          <w:lang w:eastAsia="ar-SA"/>
        </w:rPr>
        <w:t>nie</w:t>
      </w:r>
    </w:p>
    <w:p w14:paraId="423989AF" w14:textId="0CC6451C" w:rsidR="00E93178" w:rsidRPr="002D1210" w:rsidRDefault="000622E5" w:rsidP="002D1210">
      <w:pPr>
        <w:pStyle w:val="Akapitzlist"/>
        <w:widowControl w:val="0"/>
        <w:numPr>
          <w:ilvl w:val="1"/>
          <w:numId w:val="9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D1210">
        <w:rPr>
          <w:rFonts w:ascii="Arial" w:hAnsi="Arial" w:cs="Arial"/>
          <w:sz w:val="22"/>
          <w:szCs w:val="22"/>
        </w:rPr>
        <w:t>możliwość regulacji poziomu głośności</w:t>
      </w:r>
    </w:p>
    <w:p w14:paraId="2DC6438D" w14:textId="77777777" w:rsidR="00E93178" w:rsidRPr="00FE11B3" w:rsidRDefault="00E93178" w:rsidP="002D1210">
      <w:pPr>
        <w:pStyle w:val="Akapitzlist"/>
        <w:numPr>
          <w:ilvl w:val="0"/>
          <w:numId w:val="96"/>
        </w:numPr>
        <w:suppressAutoHyphens/>
        <w:autoSpaceDE w:val="0"/>
        <w:spacing w:line="276" w:lineRule="auto"/>
        <w:ind w:left="2268" w:hanging="284"/>
        <w:rPr>
          <w:rFonts w:ascii="Arial" w:hAnsi="Arial" w:cs="Arial"/>
          <w:b/>
          <w:bCs/>
          <w:sz w:val="22"/>
          <w:szCs w:val="22"/>
          <w:lang w:eastAsia="ar-SA"/>
        </w:rPr>
      </w:pPr>
      <w:r w:rsidRPr="00FE11B3">
        <w:rPr>
          <w:rFonts w:ascii="Arial" w:hAnsi="Arial" w:cs="Arial"/>
          <w:b/>
          <w:bCs/>
          <w:sz w:val="22"/>
          <w:szCs w:val="22"/>
          <w:lang w:eastAsia="ar-SA"/>
        </w:rPr>
        <w:t>tak</w:t>
      </w:r>
    </w:p>
    <w:p w14:paraId="6133A819" w14:textId="2B655010" w:rsidR="00E93178" w:rsidRPr="002D1210" w:rsidRDefault="00E93178" w:rsidP="002D1210">
      <w:pPr>
        <w:pStyle w:val="Akapitzlist"/>
        <w:numPr>
          <w:ilvl w:val="0"/>
          <w:numId w:val="96"/>
        </w:numPr>
        <w:suppressAutoHyphens/>
        <w:autoSpaceDE w:val="0"/>
        <w:spacing w:line="276" w:lineRule="auto"/>
        <w:ind w:left="2268" w:hanging="284"/>
        <w:rPr>
          <w:rFonts w:ascii="Arial" w:hAnsi="Arial" w:cs="Arial"/>
          <w:b/>
          <w:bCs/>
          <w:sz w:val="22"/>
          <w:szCs w:val="22"/>
          <w:lang w:eastAsia="ar-SA"/>
        </w:rPr>
      </w:pPr>
      <w:r w:rsidRPr="00FE11B3">
        <w:rPr>
          <w:rFonts w:ascii="Arial" w:hAnsi="Arial" w:cs="Arial"/>
          <w:b/>
          <w:bCs/>
          <w:sz w:val="22"/>
          <w:szCs w:val="22"/>
          <w:lang w:eastAsia="ar-SA"/>
        </w:rPr>
        <w:t>nie</w:t>
      </w:r>
    </w:p>
    <w:p w14:paraId="09D7BBD0" w14:textId="18EB0FB5" w:rsidR="00E93178" w:rsidRPr="00FE11B3" w:rsidRDefault="000622E5" w:rsidP="002D1210">
      <w:pPr>
        <w:pStyle w:val="Akapitzlist"/>
        <w:widowControl w:val="0"/>
        <w:numPr>
          <w:ilvl w:val="1"/>
          <w:numId w:val="9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D1210">
        <w:rPr>
          <w:rFonts w:ascii="Arial" w:hAnsi="Arial" w:cs="Arial"/>
          <w:sz w:val="22"/>
          <w:szCs w:val="22"/>
        </w:rPr>
        <w:t>możliwość powiadamiania znakami wizualnymi lub ogólnie przyjętymi międzynarodowymi napisami lub skrótami literowymi</w:t>
      </w:r>
    </w:p>
    <w:p w14:paraId="4DF40534" w14:textId="77777777" w:rsidR="00E93178" w:rsidRPr="00FE11B3" w:rsidRDefault="00E93178" w:rsidP="002D1210">
      <w:pPr>
        <w:pStyle w:val="Akapitzlist"/>
        <w:numPr>
          <w:ilvl w:val="0"/>
          <w:numId w:val="98"/>
        </w:numPr>
        <w:suppressAutoHyphens/>
        <w:autoSpaceDE w:val="0"/>
        <w:spacing w:line="276" w:lineRule="auto"/>
        <w:ind w:left="2268" w:hanging="284"/>
        <w:rPr>
          <w:rFonts w:ascii="Arial" w:hAnsi="Arial" w:cs="Arial"/>
          <w:b/>
          <w:bCs/>
          <w:sz w:val="22"/>
          <w:szCs w:val="22"/>
          <w:lang w:eastAsia="ar-SA"/>
        </w:rPr>
      </w:pPr>
      <w:r w:rsidRPr="00FE11B3">
        <w:rPr>
          <w:rFonts w:ascii="Arial" w:hAnsi="Arial" w:cs="Arial"/>
          <w:b/>
          <w:bCs/>
          <w:sz w:val="22"/>
          <w:szCs w:val="22"/>
          <w:lang w:eastAsia="ar-SA"/>
        </w:rPr>
        <w:t>tak</w:t>
      </w:r>
    </w:p>
    <w:p w14:paraId="1A8E0A5A" w14:textId="7E772626" w:rsidR="000622E5" w:rsidRPr="002D1210" w:rsidRDefault="00E93178" w:rsidP="002D1210">
      <w:pPr>
        <w:pStyle w:val="Akapitzlist"/>
        <w:numPr>
          <w:ilvl w:val="0"/>
          <w:numId w:val="98"/>
        </w:numPr>
        <w:suppressAutoHyphens/>
        <w:autoSpaceDE w:val="0"/>
        <w:spacing w:line="276" w:lineRule="auto"/>
        <w:ind w:left="2268" w:hanging="284"/>
        <w:rPr>
          <w:rFonts w:ascii="Arial" w:hAnsi="Arial" w:cs="Arial"/>
          <w:b/>
          <w:bCs/>
          <w:sz w:val="22"/>
          <w:szCs w:val="22"/>
          <w:lang w:eastAsia="ar-SA"/>
        </w:rPr>
      </w:pPr>
      <w:r w:rsidRPr="00FE11B3">
        <w:rPr>
          <w:rFonts w:ascii="Arial" w:hAnsi="Arial" w:cs="Arial"/>
          <w:b/>
          <w:bCs/>
          <w:sz w:val="22"/>
          <w:szCs w:val="22"/>
          <w:lang w:eastAsia="ar-SA"/>
        </w:rPr>
        <w:t>nie</w:t>
      </w:r>
    </w:p>
    <w:p w14:paraId="75B31B69" w14:textId="31CCCD41" w:rsidR="000622E5" w:rsidRPr="00FE11B3" w:rsidRDefault="000622E5" w:rsidP="002D1210">
      <w:pPr>
        <w:pStyle w:val="Akapitzlist"/>
        <w:widowControl w:val="0"/>
        <w:numPr>
          <w:ilvl w:val="1"/>
          <w:numId w:val="9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D1210">
        <w:rPr>
          <w:rFonts w:ascii="Arial" w:hAnsi="Arial" w:cs="Arial"/>
          <w:sz w:val="22"/>
          <w:szCs w:val="22"/>
        </w:rPr>
        <w:t>możliwość wysyłania z opaski wiadomości tekstowych lub głosowych</w:t>
      </w:r>
    </w:p>
    <w:p w14:paraId="732F7ED5" w14:textId="77777777" w:rsidR="000622E5" w:rsidRPr="00FE11B3" w:rsidRDefault="000622E5" w:rsidP="002D1210">
      <w:pPr>
        <w:pStyle w:val="Akapitzlist"/>
        <w:numPr>
          <w:ilvl w:val="0"/>
          <w:numId w:val="98"/>
        </w:numPr>
        <w:suppressAutoHyphens/>
        <w:autoSpaceDE w:val="0"/>
        <w:spacing w:line="276" w:lineRule="auto"/>
        <w:ind w:left="2268" w:hanging="284"/>
        <w:rPr>
          <w:rFonts w:ascii="Arial" w:hAnsi="Arial" w:cs="Arial"/>
          <w:b/>
          <w:bCs/>
          <w:sz w:val="22"/>
          <w:szCs w:val="22"/>
          <w:lang w:eastAsia="ar-SA"/>
        </w:rPr>
      </w:pPr>
      <w:r w:rsidRPr="00FE11B3">
        <w:rPr>
          <w:rFonts w:ascii="Arial" w:hAnsi="Arial" w:cs="Arial"/>
          <w:b/>
          <w:bCs/>
          <w:sz w:val="22"/>
          <w:szCs w:val="22"/>
          <w:lang w:eastAsia="ar-SA"/>
        </w:rPr>
        <w:t>tak</w:t>
      </w:r>
    </w:p>
    <w:p w14:paraId="00219C9B" w14:textId="77777777" w:rsidR="000622E5" w:rsidRPr="00FE11B3" w:rsidRDefault="000622E5" w:rsidP="002D1210">
      <w:pPr>
        <w:pStyle w:val="Akapitzlist"/>
        <w:numPr>
          <w:ilvl w:val="0"/>
          <w:numId w:val="98"/>
        </w:numPr>
        <w:suppressAutoHyphens/>
        <w:autoSpaceDE w:val="0"/>
        <w:spacing w:line="276" w:lineRule="auto"/>
        <w:ind w:left="2268" w:hanging="284"/>
        <w:rPr>
          <w:rFonts w:ascii="Arial" w:hAnsi="Arial" w:cs="Arial"/>
          <w:b/>
          <w:bCs/>
          <w:sz w:val="22"/>
          <w:szCs w:val="22"/>
          <w:lang w:eastAsia="ar-SA"/>
        </w:rPr>
      </w:pPr>
      <w:r w:rsidRPr="00FE11B3">
        <w:rPr>
          <w:rFonts w:ascii="Arial" w:hAnsi="Arial" w:cs="Arial"/>
          <w:b/>
          <w:bCs/>
          <w:sz w:val="22"/>
          <w:szCs w:val="22"/>
          <w:lang w:eastAsia="ar-SA"/>
        </w:rPr>
        <w:t>nie</w:t>
      </w:r>
    </w:p>
    <w:p w14:paraId="27F97506" w14:textId="77777777" w:rsidR="00095A41" w:rsidRPr="00FE11B3" w:rsidRDefault="00095A41" w:rsidP="00A43E9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5785361F" w14:textId="5EFD84AE" w:rsidR="002D1210" w:rsidRPr="002D1210" w:rsidRDefault="002D1210" w:rsidP="002D1210">
      <w:pPr>
        <w:pStyle w:val="Akapitzlist"/>
        <w:numPr>
          <w:ilvl w:val="0"/>
          <w:numId w:val="10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Oświadczenia dodatkowe:</w:t>
      </w:r>
    </w:p>
    <w:p w14:paraId="2208A069" w14:textId="61460D9D" w:rsidR="003A789A" w:rsidRPr="002D1210" w:rsidRDefault="003A789A" w:rsidP="002D1210">
      <w:pPr>
        <w:pStyle w:val="Akapitzlist"/>
        <w:widowControl w:val="0"/>
        <w:numPr>
          <w:ilvl w:val="0"/>
          <w:numId w:val="108"/>
        </w:numPr>
        <w:suppressAutoHyphens/>
        <w:autoSpaceDE w:val="0"/>
        <w:autoSpaceDN w:val="0"/>
        <w:adjustRightInd w:val="0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FE11B3">
        <w:rPr>
          <w:rFonts w:ascii="Arial" w:hAnsi="Arial" w:cs="Arial"/>
          <w:sz w:val="22"/>
          <w:szCs w:val="22"/>
        </w:rPr>
        <w:t>Oświadczamy, że w cenie naszej oferty zostały uwzględnione wszystkie koszty wykonania przedmiotu zamówienia oraz cena uwzględnia wszystkie uwarunkowania oraz czynniki związane z realizacją zamówienia.</w:t>
      </w:r>
    </w:p>
    <w:p w14:paraId="3FFEAE01" w14:textId="77777777" w:rsidR="003A789A" w:rsidRPr="002D1210" w:rsidRDefault="003A789A" w:rsidP="002D1210">
      <w:pPr>
        <w:pStyle w:val="Akapitzlist"/>
        <w:widowControl w:val="0"/>
        <w:numPr>
          <w:ilvl w:val="0"/>
          <w:numId w:val="108"/>
        </w:numPr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E11B3">
        <w:rPr>
          <w:rFonts w:ascii="Arial" w:hAnsi="Arial" w:cs="Arial"/>
          <w:sz w:val="22"/>
          <w:szCs w:val="22"/>
        </w:rPr>
        <w:t xml:space="preserve">Oświadczamy, że zapoznaliśmy się i bezwarunkowo akceptujemy szczegółowy opis przedmiotu zamówienia stanowiący załącznik do SWZ i nie wnosimy do niego zastrzeżeń. Przyjmujemy warunki określone w tymże dokumencie. Przedmiotowe zamówienie zrealizujemy zgodnie z opisem i w sposób określony w specyfikacji istotnych warunków zamówienia. </w:t>
      </w:r>
    </w:p>
    <w:p w14:paraId="286633FE" w14:textId="77777777" w:rsidR="003A789A" w:rsidRPr="00FE11B3" w:rsidRDefault="003A789A" w:rsidP="002D1210">
      <w:pPr>
        <w:pStyle w:val="Akapitzlist"/>
        <w:widowControl w:val="0"/>
        <w:numPr>
          <w:ilvl w:val="0"/>
          <w:numId w:val="108"/>
        </w:numPr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E11B3">
        <w:rPr>
          <w:rFonts w:ascii="Arial" w:hAnsi="Arial" w:cs="Arial"/>
          <w:sz w:val="22"/>
          <w:szCs w:val="22"/>
        </w:rPr>
        <w:t>Oświadczamy, że zapoznaliśmy się z treścią SWZ, zawierającą informacje niezbędne do przeprowadzenia postępowania i nie wnosimy do niej zastrzeżeń oraz uzyskaliśmy wszystkie konieczne informacje do właściwego przygotowania oferty.</w:t>
      </w:r>
    </w:p>
    <w:p w14:paraId="73E56E56" w14:textId="4EA779AE" w:rsidR="003A789A" w:rsidRPr="002D1210" w:rsidRDefault="003A789A" w:rsidP="002D1210">
      <w:pPr>
        <w:pStyle w:val="Akapitzlist"/>
        <w:widowControl w:val="0"/>
        <w:numPr>
          <w:ilvl w:val="0"/>
          <w:numId w:val="108"/>
        </w:numPr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E11B3">
        <w:rPr>
          <w:rFonts w:ascii="Arial" w:hAnsi="Arial" w:cs="Arial"/>
          <w:sz w:val="22"/>
          <w:szCs w:val="22"/>
        </w:rPr>
        <w:t xml:space="preserve">Oświadczamy, że akceptujemy przedstawiony przez Zamawiającego </w:t>
      </w:r>
      <w:r w:rsidR="001B6239" w:rsidRPr="002D1210">
        <w:rPr>
          <w:rFonts w:ascii="Arial" w:hAnsi="Arial" w:cs="Arial"/>
          <w:sz w:val="22"/>
          <w:szCs w:val="22"/>
        </w:rPr>
        <w:t>14</w:t>
      </w:r>
      <w:r w:rsidRPr="002D1210">
        <w:rPr>
          <w:rFonts w:ascii="Arial" w:hAnsi="Arial" w:cs="Arial"/>
          <w:sz w:val="22"/>
          <w:szCs w:val="22"/>
        </w:rPr>
        <w:t xml:space="preserve"> dniowy termin płatności </w:t>
      </w:r>
      <w:r w:rsidRPr="00FE11B3">
        <w:rPr>
          <w:rFonts w:ascii="Arial" w:hAnsi="Arial" w:cs="Arial"/>
          <w:sz w:val="22"/>
          <w:szCs w:val="22"/>
        </w:rPr>
        <w:t xml:space="preserve">od </w:t>
      </w:r>
      <w:r w:rsidRPr="002D1210">
        <w:rPr>
          <w:rFonts w:ascii="Arial" w:hAnsi="Arial" w:cs="Arial"/>
          <w:sz w:val="22"/>
          <w:szCs w:val="22"/>
        </w:rPr>
        <w:t>dnia otrzymania</w:t>
      </w:r>
      <w:r w:rsidRPr="00FE11B3">
        <w:rPr>
          <w:rFonts w:ascii="Arial" w:hAnsi="Arial" w:cs="Arial"/>
          <w:sz w:val="22"/>
          <w:szCs w:val="22"/>
        </w:rPr>
        <w:t xml:space="preserve"> przez Zamawiającego prawidłowo wystawionej faktury.</w:t>
      </w:r>
    </w:p>
    <w:p w14:paraId="43C6DBFE" w14:textId="77777777" w:rsidR="003A789A" w:rsidRPr="002D1210" w:rsidRDefault="003A789A" w:rsidP="002D1210">
      <w:pPr>
        <w:pStyle w:val="Akapitzlist"/>
        <w:widowControl w:val="0"/>
        <w:numPr>
          <w:ilvl w:val="0"/>
          <w:numId w:val="108"/>
        </w:numPr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2D1210">
        <w:rPr>
          <w:rFonts w:ascii="Arial" w:hAnsi="Arial" w:cs="Arial"/>
          <w:sz w:val="22"/>
          <w:szCs w:val="22"/>
        </w:rPr>
        <w:t>O</w:t>
      </w:r>
      <w:r w:rsidRPr="00FE11B3">
        <w:rPr>
          <w:rFonts w:ascii="Arial" w:hAnsi="Arial" w:cs="Arial"/>
          <w:sz w:val="22"/>
          <w:szCs w:val="22"/>
        </w:rPr>
        <w:t>świadczamy, że do wyliczenia ceny brutto podanej w niniejszym formularzu, zastosowaliśmy właściwą stawkę podatku od towarów i usług, w wysokości procentowej obowiązującej w dniu składania ofert.</w:t>
      </w:r>
    </w:p>
    <w:p w14:paraId="3EF277C4" w14:textId="77777777" w:rsidR="003A789A" w:rsidRPr="00FE11B3" w:rsidRDefault="003A789A" w:rsidP="002D1210">
      <w:pPr>
        <w:pStyle w:val="Akapitzlist"/>
        <w:widowControl w:val="0"/>
        <w:numPr>
          <w:ilvl w:val="0"/>
          <w:numId w:val="108"/>
        </w:numPr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b/>
          <w:iCs/>
          <w:sz w:val="22"/>
          <w:szCs w:val="22"/>
        </w:rPr>
      </w:pPr>
      <w:r w:rsidRPr="00FE11B3">
        <w:rPr>
          <w:rFonts w:ascii="Arial" w:hAnsi="Arial" w:cs="Arial"/>
          <w:sz w:val="22"/>
          <w:szCs w:val="22"/>
        </w:rPr>
        <w:t>W związku z art. 225 ust. 2 ustawy, oświadczamy, że wybór naszej oferty:</w:t>
      </w:r>
    </w:p>
    <w:p w14:paraId="76E96188" w14:textId="77777777" w:rsidR="003A789A" w:rsidRPr="00FE11B3" w:rsidRDefault="003A789A" w:rsidP="002D1210">
      <w:pPr>
        <w:pStyle w:val="Akapitzlist"/>
        <w:numPr>
          <w:ilvl w:val="0"/>
          <w:numId w:val="59"/>
        </w:numPr>
        <w:spacing w:line="276" w:lineRule="auto"/>
        <w:ind w:left="1134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FE11B3">
        <w:rPr>
          <w:rFonts w:ascii="Arial" w:hAnsi="Arial" w:cs="Arial"/>
          <w:b/>
          <w:bCs/>
          <w:sz w:val="22"/>
          <w:szCs w:val="22"/>
        </w:rPr>
        <w:t xml:space="preserve">nie będzie </w:t>
      </w:r>
      <w:r w:rsidRPr="00FE11B3">
        <w:rPr>
          <w:rFonts w:ascii="Arial" w:hAnsi="Arial" w:cs="Arial"/>
          <w:sz w:val="22"/>
          <w:szCs w:val="22"/>
        </w:rPr>
        <w:t>prowadził do powstania u Zamawiającego obowiązku podatkowego zgodnie z przepisami dotyczącymi podatku od towarów i usług</w:t>
      </w:r>
      <w:r w:rsidRPr="00FE11B3">
        <w:rPr>
          <w:rFonts w:ascii="Arial" w:hAnsi="Arial" w:cs="Arial"/>
          <w:sz w:val="22"/>
          <w:szCs w:val="22"/>
        </w:rPr>
        <w:sym w:font="Symbol" w:char="F02A"/>
      </w:r>
      <w:r w:rsidRPr="00FE11B3">
        <w:rPr>
          <w:rFonts w:ascii="Arial" w:hAnsi="Arial" w:cs="Arial"/>
          <w:sz w:val="22"/>
          <w:szCs w:val="22"/>
        </w:rPr>
        <w:t>;</w:t>
      </w:r>
    </w:p>
    <w:p w14:paraId="724F9B9C" w14:textId="77777777" w:rsidR="003A789A" w:rsidRPr="00FE11B3" w:rsidRDefault="003A789A" w:rsidP="002D1210">
      <w:pPr>
        <w:pStyle w:val="Akapitzlist"/>
        <w:numPr>
          <w:ilvl w:val="0"/>
          <w:numId w:val="59"/>
        </w:numPr>
        <w:spacing w:line="276" w:lineRule="auto"/>
        <w:ind w:left="1134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FE11B3">
        <w:rPr>
          <w:rFonts w:ascii="Arial" w:hAnsi="Arial" w:cs="Arial"/>
          <w:b/>
          <w:bCs/>
          <w:sz w:val="22"/>
          <w:szCs w:val="22"/>
        </w:rPr>
        <w:t xml:space="preserve">będzie </w:t>
      </w:r>
      <w:r w:rsidRPr="00FE11B3">
        <w:rPr>
          <w:rFonts w:ascii="Arial" w:hAnsi="Arial" w:cs="Arial"/>
          <w:sz w:val="22"/>
          <w:szCs w:val="22"/>
        </w:rPr>
        <w:t>prowadził do powstania u Zamawiającego obowiązku podatkowego zgodnie z przepisami dotyczącymi podatku od towarów i usług</w:t>
      </w:r>
      <w:r w:rsidRPr="00FE11B3">
        <w:rPr>
          <w:rFonts w:ascii="Arial" w:hAnsi="Arial" w:cs="Arial"/>
          <w:sz w:val="22"/>
          <w:szCs w:val="22"/>
          <w:vertAlign w:val="superscript"/>
        </w:rPr>
        <w:t>*</w:t>
      </w:r>
      <w:r w:rsidRPr="00FE11B3">
        <w:rPr>
          <w:rFonts w:ascii="Arial" w:hAnsi="Arial" w:cs="Arial"/>
          <w:sz w:val="22"/>
          <w:szCs w:val="22"/>
        </w:rPr>
        <w:t>, w związku z tym:</w:t>
      </w:r>
    </w:p>
    <w:p w14:paraId="73119D97" w14:textId="213DC9B0" w:rsidR="003A789A" w:rsidRPr="00FE11B3" w:rsidRDefault="003A789A" w:rsidP="00A43E9F">
      <w:pPr>
        <w:spacing w:line="276" w:lineRule="auto"/>
        <w:ind w:left="284"/>
        <w:rPr>
          <w:rFonts w:ascii="Arial" w:hAnsi="Arial" w:cs="Arial"/>
          <w:sz w:val="22"/>
          <w:szCs w:val="22"/>
          <w:lang w:eastAsia="en-US"/>
        </w:rPr>
      </w:pPr>
      <w:r w:rsidRPr="00FE11B3">
        <w:rPr>
          <w:rFonts w:ascii="Arial" w:hAnsi="Arial" w:cs="Arial"/>
          <w:sz w:val="22"/>
          <w:szCs w:val="22"/>
          <w:lang w:eastAsia="en-US"/>
        </w:rPr>
        <w:t xml:space="preserve">Oświadczamy, że </w:t>
      </w:r>
      <w:r w:rsidRPr="00FE11B3">
        <w:rPr>
          <w:rFonts w:ascii="Arial" w:hAnsi="Arial" w:cs="Arial"/>
          <w:b/>
          <w:bCs/>
          <w:sz w:val="22"/>
          <w:szCs w:val="22"/>
          <w:lang w:eastAsia="en-US"/>
        </w:rPr>
        <w:t>towary/usługi</w:t>
      </w:r>
      <w:r w:rsidRPr="00FE11B3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FE11B3">
        <w:rPr>
          <w:rFonts w:ascii="Arial" w:hAnsi="Arial" w:cs="Arial"/>
          <w:sz w:val="22"/>
          <w:szCs w:val="22"/>
          <w:lang w:eastAsia="en-US"/>
        </w:rPr>
        <w:t xml:space="preserve">, których </w:t>
      </w:r>
      <w:r w:rsidRPr="00FE11B3">
        <w:rPr>
          <w:rFonts w:ascii="Arial" w:hAnsi="Arial" w:cs="Arial"/>
          <w:b/>
          <w:bCs/>
          <w:sz w:val="22"/>
          <w:szCs w:val="22"/>
          <w:lang w:eastAsia="en-US"/>
        </w:rPr>
        <w:t>dostawa/świadczenie</w:t>
      </w:r>
      <w:r w:rsidRPr="00FE11B3">
        <w:rPr>
          <w:rFonts w:ascii="Arial" w:hAnsi="Arial" w:cs="Arial"/>
          <w:sz w:val="22"/>
          <w:szCs w:val="22"/>
        </w:rPr>
        <w:sym w:font="Symbol" w:char="F02A"/>
      </w:r>
      <w:r w:rsidRPr="00FE11B3">
        <w:rPr>
          <w:rFonts w:ascii="Arial" w:hAnsi="Arial" w:cs="Arial"/>
          <w:sz w:val="22"/>
          <w:szCs w:val="22"/>
          <w:lang w:eastAsia="en-US"/>
        </w:rPr>
        <w:t xml:space="preserve"> będzie prowadzić do powstania u Zamawiającego obowiązku podatkowego to: ..…………………………………………....…………..</w:t>
      </w:r>
    </w:p>
    <w:p w14:paraId="05D795AE" w14:textId="73C90383" w:rsidR="003A789A" w:rsidRPr="00FE11B3" w:rsidRDefault="003A789A" w:rsidP="00A43E9F">
      <w:pPr>
        <w:spacing w:line="276" w:lineRule="auto"/>
        <w:ind w:left="284"/>
        <w:rPr>
          <w:rFonts w:ascii="Arial" w:hAnsi="Arial" w:cs="Arial"/>
          <w:sz w:val="22"/>
          <w:szCs w:val="22"/>
          <w:lang w:eastAsia="en-US"/>
        </w:rPr>
      </w:pPr>
      <w:r w:rsidRPr="00FE11B3">
        <w:rPr>
          <w:rFonts w:ascii="Arial" w:hAnsi="Arial" w:cs="Arial"/>
          <w:sz w:val="22"/>
          <w:szCs w:val="22"/>
          <w:lang w:eastAsia="en-US"/>
        </w:rPr>
        <w:t xml:space="preserve">Wartość wskazanych powyżej </w:t>
      </w:r>
      <w:r w:rsidRPr="00FE11B3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FE11B3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FE11B3">
        <w:rPr>
          <w:rFonts w:ascii="Arial" w:hAnsi="Arial" w:cs="Arial"/>
          <w:sz w:val="22"/>
          <w:szCs w:val="22"/>
          <w:lang w:eastAsia="en-US"/>
        </w:rPr>
        <w:t xml:space="preserve"> bez podatku VAT wynosi: ……………………..zł.</w:t>
      </w:r>
    </w:p>
    <w:p w14:paraId="3A95F660" w14:textId="0198B0C7" w:rsidR="003A789A" w:rsidRPr="00FE11B3" w:rsidRDefault="003A789A" w:rsidP="00A43E9F">
      <w:pPr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FE11B3">
        <w:rPr>
          <w:rFonts w:ascii="Arial" w:hAnsi="Arial" w:cs="Arial"/>
          <w:sz w:val="22"/>
          <w:szCs w:val="22"/>
        </w:rPr>
        <w:lastRenderedPageBreak/>
        <w:t xml:space="preserve">Stawka podatku od towarów i usług, która zgodnie z wiedzą Wykonawcy, będzie miała zastosowanie do wskazanych powyżej </w:t>
      </w:r>
      <w:r w:rsidRPr="00FE11B3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FE11B3">
        <w:rPr>
          <w:rFonts w:ascii="Arial" w:hAnsi="Arial" w:cs="Arial"/>
          <w:sz w:val="22"/>
          <w:szCs w:val="22"/>
        </w:rPr>
        <w:sym w:font="Symbol" w:char="F02A"/>
      </w:r>
      <w:r w:rsidRPr="00FE11B3">
        <w:rPr>
          <w:rFonts w:ascii="Arial" w:hAnsi="Arial" w:cs="Arial"/>
          <w:sz w:val="22"/>
          <w:szCs w:val="22"/>
          <w:vertAlign w:val="superscript"/>
          <w:lang w:eastAsia="en-US"/>
        </w:rPr>
        <w:t xml:space="preserve"> </w:t>
      </w:r>
      <w:r w:rsidRPr="00FE11B3">
        <w:rPr>
          <w:rFonts w:ascii="Arial" w:hAnsi="Arial" w:cs="Arial"/>
          <w:sz w:val="22"/>
          <w:szCs w:val="22"/>
          <w:lang w:eastAsia="en-US"/>
        </w:rPr>
        <w:t>to: ………………………………………..</w:t>
      </w:r>
      <w:r w:rsidRPr="00FE11B3">
        <w:rPr>
          <w:rStyle w:val="Odwoanieprzypisudolnego"/>
          <w:rFonts w:ascii="Arial" w:eastAsia="MS Mincho" w:hAnsi="Arial" w:cs="Arial"/>
          <w:sz w:val="22"/>
          <w:szCs w:val="22"/>
          <w:lang w:eastAsia="en-US"/>
        </w:rPr>
        <w:footnoteReference w:id="2"/>
      </w:r>
    </w:p>
    <w:p w14:paraId="26198343" w14:textId="20F2F556" w:rsidR="003A789A" w:rsidRPr="002D1210" w:rsidRDefault="003A789A" w:rsidP="002D1210">
      <w:pPr>
        <w:pStyle w:val="Akapitzlist"/>
        <w:widowControl w:val="0"/>
        <w:numPr>
          <w:ilvl w:val="0"/>
          <w:numId w:val="108"/>
        </w:numPr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E11B3">
        <w:rPr>
          <w:rFonts w:ascii="Arial" w:hAnsi="Arial" w:cs="Arial"/>
          <w:sz w:val="22"/>
          <w:szCs w:val="22"/>
        </w:rPr>
        <w:t>Oświadczamy, że zapoznaliśmy się ze wzorem umowy, obowiązującym w niniejszym postępowaniu i nie wnosimy do niego zastrzeżeń oraz przyjmujemy warunki w nim zawarte. Ponadto oświadczamy, iż w przypadku wyboru naszej oferty, jako najkorzystniejszej zobowiązujemy się do zawarcia umowy na warunkach okre</w:t>
      </w:r>
      <w:r w:rsidRPr="002D1210">
        <w:rPr>
          <w:rFonts w:ascii="Arial" w:hAnsi="Arial" w:cs="Arial"/>
          <w:sz w:val="22"/>
          <w:szCs w:val="22"/>
        </w:rPr>
        <w:t>ś</w:t>
      </w:r>
      <w:r w:rsidRPr="00FE11B3">
        <w:rPr>
          <w:rFonts w:ascii="Arial" w:hAnsi="Arial" w:cs="Arial"/>
          <w:sz w:val="22"/>
          <w:szCs w:val="22"/>
        </w:rPr>
        <w:t>lonych we wzorze umowy stanowi</w:t>
      </w:r>
      <w:r w:rsidRPr="002D1210">
        <w:rPr>
          <w:rFonts w:ascii="Arial" w:hAnsi="Arial" w:cs="Arial"/>
          <w:sz w:val="22"/>
          <w:szCs w:val="22"/>
        </w:rPr>
        <w:t>ą</w:t>
      </w:r>
      <w:r w:rsidRPr="00FE11B3">
        <w:rPr>
          <w:rFonts w:ascii="Arial" w:hAnsi="Arial" w:cs="Arial"/>
          <w:sz w:val="22"/>
          <w:szCs w:val="22"/>
        </w:rPr>
        <w:t>cej za</w:t>
      </w:r>
      <w:r w:rsidRPr="002D1210">
        <w:rPr>
          <w:rFonts w:ascii="Arial" w:hAnsi="Arial" w:cs="Arial"/>
          <w:sz w:val="22"/>
          <w:szCs w:val="22"/>
        </w:rPr>
        <w:t>łącznik nr</w:t>
      </w:r>
      <w:r w:rsidR="002D1210" w:rsidRPr="002D1210">
        <w:rPr>
          <w:rFonts w:ascii="Arial" w:hAnsi="Arial" w:cs="Arial"/>
          <w:sz w:val="22"/>
          <w:szCs w:val="22"/>
        </w:rPr>
        <w:t xml:space="preserve"> 5</w:t>
      </w:r>
      <w:r w:rsidRPr="002D1210">
        <w:rPr>
          <w:rFonts w:ascii="Arial" w:hAnsi="Arial" w:cs="Arial"/>
          <w:sz w:val="22"/>
          <w:szCs w:val="22"/>
        </w:rPr>
        <w:t xml:space="preserve"> do SWZ, w </w:t>
      </w:r>
      <w:r w:rsidRPr="00FE11B3">
        <w:rPr>
          <w:rFonts w:ascii="Arial" w:hAnsi="Arial" w:cs="Arial"/>
          <w:sz w:val="22"/>
          <w:szCs w:val="22"/>
        </w:rPr>
        <w:t>miejscu i terminie wyznaczonym przez Zamawiaj</w:t>
      </w:r>
      <w:r w:rsidRPr="002D1210">
        <w:rPr>
          <w:rFonts w:ascii="Arial" w:hAnsi="Arial" w:cs="Arial"/>
          <w:sz w:val="22"/>
          <w:szCs w:val="22"/>
        </w:rPr>
        <w:t>ą</w:t>
      </w:r>
      <w:r w:rsidRPr="00FE11B3">
        <w:rPr>
          <w:rFonts w:ascii="Arial" w:hAnsi="Arial" w:cs="Arial"/>
          <w:sz w:val="22"/>
          <w:szCs w:val="22"/>
        </w:rPr>
        <w:t>cego.</w:t>
      </w:r>
    </w:p>
    <w:p w14:paraId="3BCD78A2" w14:textId="77777777" w:rsidR="003A789A" w:rsidRPr="00FE11B3" w:rsidRDefault="003A789A" w:rsidP="002D1210">
      <w:pPr>
        <w:pStyle w:val="Akapitzlist"/>
        <w:widowControl w:val="0"/>
        <w:numPr>
          <w:ilvl w:val="0"/>
          <w:numId w:val="108"/>
        </w:numPr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E11B3">
        <w:rPr>
          <w:rFonts w:ascii="Arial" w:hAnsi="Arial" w:cs="Arial"/>
          <w:sz w:val="22"/>
          <w:szCs w:val="22"/>
        </w:rPr>
        <w:t>O</w:t>
      </w:r>
      <w:r w:rsidRPr="002D1210">
        <w:rPr>
          <w:rFonts w:ascii="Arial" w:hAnsi="Arial" w:cs="Arial"/>
          <w:sz w:val="22"/>
          <w:szCs w:val="22"/>
        </w:rPr>
        <w:t>ś</w:t>
      </w:r>
      <w:r w:rsidRPr="00FE11B3">
        <w:rPr>
          <w:rFonts w:ascii="Arial" w:hAnsi="Arial" w:cs="Arial"/>
          <w:sz w:val="22"/>
          <w:szCs w:val="22"/>
        </w:rPr>
        <w:t>wiadczamy, że uwa</w:t>
      </w:r>
      <w:r w:rsidRPr="002D1210">
        <w:rPr>
          <w:rFonts w:ascii="Arial" w:hAnsi="Arial" w:cs="Arial"/>
          <w:sz w:val="22"/>
          <w:szCs w:val="22"/>
        </w:rPr>
        <w:t>ż</w:t>
      </w:r>
      <w:r w:rsidRPr="00FE11B3">
        <w:rPr>
          <w:rFonts w:ascii="Arial" w:hAnsi="Arial" w:cs="Arial"/>
          <w:sz w:val="22"/>
          <w:szCs w:val="22"/>
        </w:rPr>
        <w:t>amy si</w:t>
      </w:r>
      <w:r w:rsidRPr="002D1210">
        <w:rPr>
          <w:rFonts w:ascii="Arial" w:hAnsi="Arial" w:cs="Arial"/>
          <w:sz w:val="22"/>
          <w:szCs w:val="22"/>
        </w:rPr>
        <w:t xml:space="preserve">ę </w:t>
      </w:r>
      <w:r w:rsidRPr="00FE11B3">
        <w:rPr>
          <w:rFonts w:ascii="Arial" w:hAnsi="Arial" w:cs="Arial"/>
          <w:sz w:val="22"/>
          <w:szCs w:val="22"/>
        </w:rPr>
        <w:t>za zwi</w:t>
      </w:r>
      <w:r w:rsidRPr="002D1210">
        <w:rPr>
          <w:rFonts w:ascii="Arial" w:hAnsi="Arial" w:cs="Arial"/>
          <w:sz w:val="22"/>
          <w:szCs w:val="22"/>
        </w:rPr>
        <w:t>ą</w:t>
      </w:r>
      <w:r w:rsidRPr="00FE11B3">
        <w:rPr>
          <w:rFonts w:ascii="Arial" w:hAnsi="Arial" w:cs="Arial"/>
          <w:sz w:val="22"/>
          <w:szCs w:val="22"/>
        </w:rPr>
        <w:t>zanych niniejsz</w:t>
      </w:r>
      <w:r w:rsidRPr="002D1210">
        <w:rPr>
          <w:rFonts w:ascii="Arial" w:hAnsi="Arial" w:cs="Arial"/>
          <w:sz w:val="22"/>
          <w:szCs w:val="22"/>
        </w:rPr>
        <w:t xml:space="preserve">ą </w:t>
      </w:r>
      <w:r w:rsidRPr="00FE11B3">
        <w:rPr>
          <w:rFonts w:ascii="Arial" w:hAnsi="Arial" w:cs="Arial"/>
          <w:sz w:val="22"/>
          <w:szCs w:val="22"/>
        </w:rPr>
        <w:t>ofert</w:t>
      </w:r>
      <w:r w:rsidRPr="002D1210">
        <w:rPr>
          <w:rFonts w:ascii="Arial" w:hAnsi="Arial" w:cs="Arial"/>
          <w:sz w:val="22"/>
          <w:szCs w:val="22"/>
        </w:rPr>
        <w:t xml:space="preserve">ą </w:t>
      </w:r>
      <w:r w:rsidRPr="00FE11B3">
        <w:rPr>
          <w:rFonts w:ascii="Arial" w:hAnsi="Arial" w:cs="Arial"/>
          <w:sz w:val="22"/>
          <w:szCs w:val="22"/>
        </w:rPr>
        <w:t>przez czas wskazany w SWZ..</w:t>
      </w:r>
    </w:p>
    <w:p w14:paraId="5499A9C7" w14:textId="77777777" w:rsidR="003A789A" w:rsidRPr="00FE11B3" w:rsidRDefault="003A789A" w:rsidP="002D1210">
      <w:pPr>
        <w:pStyle w:val="Akapitzlist"/>
        <w:widowControl w:val="0"/>
        <w:numPr>
          <w:ilvl w:val="0"/>
          <w:numId w:val="108"/>
        </w:numPr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E11B3">
        <w:rPr>
          <w:rFonts w:ascii="Arial" w:hAnsi="Arial" w:cs="Arial"/>
          <w:sz w:val="22"/>
          <w:szCs w:val="22"/>
        </w:rPr>
        <w:t>Informujemy, iż całość zamówienia zostanie wykonana siłami własnymi Wykonawcy</w:t>
      </w:r>
      <w:r w:rsidRPr="00FE11B3">
        <w:rPr>
          <w:rFonts w:ascii="Arial" w:hAnsi="Arial" w:cs="Arial"/>
          <w:b/>
          <w:sz w:val="22"/>
          <w:szCs w:val="22"/>
        </w:rPr>
        <w:t xml:space="preserve">/ </w:t>
      </w:r>
      <w:r w:rsidRPr="00FE11B3">
        <w:rPr>
          <w:rFonts w:ascii="Arial" w:hAnsi="Arial" w:cs="Arial"/>
          <w:sz w:val="22"/>
          <w:szCs w:val="22"/>
        </w:rPr>
        <w:t>Podwykonawcom zostanie powierzone wykonanie następujący zadań**: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6"/>
        <w:gridCol w:w="2118"/>
        <w:gridCol w:w="3473"/>
        <w:gridCol w:w="3274"/>
      </w:tblGrid>
      <w:tr w:rsidR="00845E72" w:rsidRPr="00FE11B3" w14:paraId="451DEA7C" w14:textId="77777777" w:rsidTr="0077708C">
        <w:trPr>
          <w:trHeight w:val="452"/>
          <w:jc w:val="center"/>
        </w:trPr>
        <w:tc>
          <w:tcPr>
            <w:tcW w:w="455" w:type="dxa"/>
            <w:shd w:val="clear" w:color="auto" w:fill="BFBFBF"/>
            <w:vAlign w:val="center"/>
          </w:tcPr>
          <w:p w14:paraId="261329B6" w14:textId="77777777" w:rsidR="003A789A" w:rsidRPr="00FE11B3" w:rsidRDefault="003A789A" w:rsidP="00A43E9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11B3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118" w:type="dxa"/>
            <w:shd w:val="clear" w:color="auto" w:fill="BFBFBF"/>
            <w:vAlign w:val="center"/>
          </w:tcPr>
          <w:p w14:paraId="4833EC9B" w14:textId="77777777" w:rsidR="003A789A" w:rsidRPr="00FE11B3" w:rsidRDefault="003A789A" w:rsidP="00A43E9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11B3">
              <w:rPr>
                <w:rFonts w:ascii="Arial" w:hAnsi="Arial" w:cs="Arial"/>
                <w:b/>
                <w:sz w:val="22"/>
                <w:szCs w:val="22"/>
              </w:rPr>
              <w:t>Nazwa podwykonawcy</w:t>
            </w:r>
          </w:p>
        </w:tc>
        <w:tc>
          <w:tcPr>
            <w:tcW w:w="3473" w:type="dxa"/>
            <w:shd w:val="clear" w:color="auto" w:fill="BFBFBF"/>
            <w:vAlign w:val="center"/>
          </w:tcPr>
          <w:p w14:paraId="0B08C6B6" w14:textId="77777777" w:rsidR="003A789A" w:rsidRPr="00FE11B3" w:rsidRDefault="003A789A" w:rsidP="00A43E9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11B3">
              <w:rPr>
                <w:rFonts w:ascii="Arial" w:hAnsi="Arial" w:cs="Arial"/>
                <w:b/>
                <w:sz w:val="22"/>
                <w:szCs w:val="22"/>
              </w:rPr>
              <w:t>Część zamówienia, jaka zostanie powierzona podwykonawcy**</w:t>
            </w:r>
          </w:p>
        </w:tc>
        <w:tc>
          <w:tcPr>
            <w:tcW w:w="3274" w:type="dxa"/>
            <w:shd w:val="clear" w:color="auto" w:fill="BFBFBF"/>
            <w:vAlign w:val="center"/>
          </w:tcPr>
          <w:p w14:paraId="6ABBE3C5" w14:textId="77777777" w:rsidR="003A789A" w:rsidRPr="00FE11B3" w:rsidRDefault="003A789A" w:rsidP="00A43E9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11B3">
              <w:rPr>
                <w:rFonts w:ascii="Arial" w:hAnsi="Arial" w:cs="Arial"/>
                <w:b/>
                <w:sz w:val="22"/>
                <w:szCs w:val="22"/>
              </w:rPr>
              <w:t>Wartość lub procentowa część zamówienia, jaka zostanie powierzona podwykonawcy</w:t>
            </w:r>
          </w:p>
        </w:tc>
      </w:tr>
      <w:tr w:rsidR="00845E72" w:rsidRPr="00FE11B3" w14:paraId="47B2A1CC" w14:textId="77777777" w:rsidTr="0077708C">
        <w:trPr>
          <w:jc w:val="center"/>
        </w:trPr>
        <w:tc>
          <w:tcPr>
            <w:tcW w:w="455" w:type="dxa"/>
            <w:shd w:val="clear" w:color="auto" w:fill="BFBFBF"/>
            <w:vAlign w:val="center"/>
          </w:tcPr>
          <w:p w14:paraId="27B982CC" w14:textId="77777777" w:rsidR="003A789A" w:rsidRPr="00FE11B3" w:rsidRDefault="003A789A" w:rsidP="00A43E9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11B3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118" w:type="dxa"/>
            <w:vAlign w:val="center"/>
          </w:tcPr>
          <w:p w14:paraId="12DB873B" w14:textId="77777777" w:rsidR="003A789A" w:rsidRPr="00FE11B3" w:rsidRDefault="003A789A" w:rsidP="00A43E9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ADFA1FA" w14:textId="77777777" w:rsidR="003A789A" w:rsidRPr="00FE11B3" w:rsidRDefault="003A789A" w:rsidP="00A43E9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73" w:type="dxa"/>
            <w:vAlign w:val="center"/>
          </w:tcPr>
          <w:p w14:paraId="4055A87F" w14:textId="77777777" w:rsidR="003A789A" w:rsidRPr="00FE11B3" w:rsidRDefault="003A789A" w:rsidP="00A43E9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74" w:type="dxa"/>
            <w:vAlign w:val="center"/>
          </w:tcPr>
          <w:p w14:paraId="312DDE37" w14:textId="77777777" w:rsidR="003A789A" w:rsidRPr="00FE11B3" w:rsidRDefault="003A789A" w:rsidP="00A43E9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AF5E355" w14:textId="77777777" w:rsidR="003A789A" w:rsidRPr="00FE11B3" w:rsidRDefault="003A789A" w:rsidP="00A43E9F">
      <w:pPr>
        <w:spacing w:line="276" w:lineRule="auto"/>
        <w:rPr>
          <w:rFonts w:ascii="Arial" w:hAnsi="Arial" w:cs="Arial"/>
          <w:sz w:val="22"/>
          <w:szCs w:val="22"/>
        </w:rPr>
      </w:pPr>
      <w:r w:rsidRPr="00FE11B3">
        <w:rPr>
          <w:rFonts w:ascii="Arial" w:hAnsi="Arial" w:cs="Arial"/>
          <w:sz w:val="22"/>
          <w:szCs w:val="22"/>
        </w:rPr>
        <w:t>W przypadku wykonywania przedmiotu zamówienia przez podwykonawców, oświadczamy, że ponosimy pełną odpowiedzialność za działanie lub zaniechanie wszystkich podwykonawców.</w:t>
      </w:r>
    </w:p>
    <w:p w14:paraId="361EEDA6" w14:textId="77777777" w:rsidR="003A789A" w:rsidRPr="00FE11B3" w:rsidRDefault="003A789A" w:rsidP="002D1210">
      <w:pPr>
        <w:pStyle w:val="Akapitzlist"/>
        <w:widowControl w:val="0"/>
        <w:numPr>
          <w:ilvl w:val="0"/>
          <w:numId w:val="108"/>
        </w:numPr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E11B3">
        <w:rPr>
          <w:rFonts w:ascii="Arial" w:hAnsi="Arial" w:cs="Arial"/>
          <w:sz w:val="22"/>
          <w:szCs w:val="22"/>
        </w:rPr>
        <w:t>Oświadczamy, że:</w:t>
      </w:r>
    </w:p>
    <w:p w14:paraId="5B8FD4DE" w14:textId="77777777" w:rsidR="003A789A" w:rsidRPr="00FE11B3" w:rsidRDefault="003A789A" w:rsidP="0064280D">
      <w:pPr>
        <w:numPr>
          <w:ilvl w:val="0"/>
          <w:numId w:val="5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E11B3">
        <w:rPr>
          <w:rFonts w:ascii="Arial" w:hAnsi="Arial" w:cs="Arial"/>
          <w:sz w:val="22"/>
          <w:szCs w:val="22"/>
        </w:rPr>
        <w:t>że wypełniłem/liśmy obowiązki informacyjne przewidziane w art. 13 lub art. 14 RODO</w:t>
      </w:r>
      <w:r w:rsidRPr="00FE11B3">
        <w:rPr>
          <w:rFonts w:ascii="Arial" w:hAnsi="Arial" w:cs="Arial"/>
          <w:sz w:val="22"/>
          <w:szCs w:val="22"/>
          <w:vertAlign w:val="superscript"/>
        </w:rPr>
        <w:footnoteReference w:id="3"/>
      </w:r>
      <w:r w:rsidRPr="00FE11B3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 celu ubiegania się o udzielenie zamówienia publicznego w niniejszym postępowaniu.</w:t>
      </w:r>
      <w:r w:rsidRPr="00FE11B3">
        <w:rPr>
          <w:rFonts w:ascii="Arial" w:hAnsi="Arial" w:cs="Arial"/>
          <w:sz w:val="22"/>
          <w:szCs w:val="22"/>
        </w:rPr>
        <w:sym w:font="Symbol" w:char="F02A"/>
      </w:r>
    </w:p>
    <w:p w14:paraId="37E62124" w14:textId="77777777" w:rsidR="003A789A" w:rsidRPr="00FE11B3" w:rsidRDefault="003A789A" w:rsidP="0064280D">
      <w:pPr>
        <w:numPr>
          <w:ilvl w:val="0"/>
          <w:numId w:val="5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E11B3">
        <w:rPr>
          <w:rFonts w:ascii="Arial" w:hAnsi="Arial" w:cs="Arial"/>
          <w:sz w:val="22"/>
          <w:szCs w:val="22"/>
        </w:rPr>
        <w:t>że nie przekazuję/my danych osobowych innych niż bezpośrednio mnie dotyczących lub zachodzi wyłączenie stosowania obowiązku informacyjnego, stosownie do art. 13 ust. 4 lub art. 14 ust. 5 RODO.</w:t>
      </w:r>
      <w:r w:rsidRPr="00FE11B3">
        <w:rPr>
          <w:rFonts w:ascii="Arial" w:hAnsi="Arial" w:cs="Arial"/>
          <w:sz w:val="22"/>
          <w:szCs w:val="22"/>
        </w:rPr>
        <w:sym w:font="Symbol" w:char="F02A"/>
      </w:r>
    </w:p>
    <w:p w14:paraId="1292296A" w14:textId="2D4BBCB5" w:rsidR="003A789A" w:rsidRPr="00FE11B3" w:rsidRDefault="003A789A" w:rsidP="002D1210">
      <w:pPr>
        <w:pStyle w:val="Akapitzlist"/>
        <w:widowControl w:val="0"/>
        <w:numPr>
          <w:ilvl w:val="0"/>
          <w:numId w:val="108"/>
        </w:numPr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E11B3">
        <w:rPr>
          <w:rFonts w:ascii="Arial" w:hAnsi="Arial" w:cs="Arial"/>
          <w:sz w:val="22"/>
          <w:szCs w:val="22"/>
        </w:rPr>
        <w:t xml:space="preserve">Oświadczamy, że zapoznaliśmy się z informacjami zawartymi </w:t>
      </w:r>
      <w:r w:rsidRPr="002D1210">
        <w:rPr>
          <w:rFonts w:ascii="Arial" w:hAnsi="Arial" w:cs="Arial"/>
          <w:sz w:val="22"/>
          <w:szCs w:val="22"/>
        </w:rPr>
        <w:t xml:space="preserve">w rozdziale XX SWZ </w:t>
      </w:r>
      <w:r w:rsidRPr="00FE11B3">
        <w:rPr>
          <w:rFonts w:ascii="Arial" w:hAnsi="Arial" w:cs="Arial"/>
          <w:sz w:val="22"/>
          <w:szCs w:val="22"/>
        </w:rPr>
        <w:t>dotyczącymi przetwarzania danych osobowych Wykonawcy oraz bezwarunkowo akceptujemy przedstawione w niej warunki.</w:t>
      </w:r>
    </w:p>
    <w:p w14:paraId="4646EC64" w14:textId="77777777" w:rsidR="003A789A" w:rsidRPr="00FE11B3" w:rsidRDefault="003A789A" w:rsidP="00A43E9F">
      <w:pPr>
        <w:spacing w:line="276" w:lineRule="auto"/>
        <w:ind w:left="284"/>
        <w:rPr>
          <w:rFonts w:ascii="Arial" w:hAnsi="Arial" w:cs="Arial"/>
          <w:i/>
          <w:sz w:val="22"/>
          <w:szCs w:val="22"/>
          <w:lang w:eastAsia="zh-CN"/>
        </w:rPr>
      </w:pPr>
    </w:p>
    <w:p w14:paraId="29E79D1C" w14:textId="77777777" w:rsidR="003A789A" w:rsidRDefault="003A789A" w:rsidP="00A43E9F">
      <w:pPr>
        <w:spacing w:line="276" w:lineRule="auto"/>
        <w:jc w:val="both"/>
        <w:rPr>
          <w:rFonts w:ascii="Arial" w:hAnsi="Arial" w:cs="Arial"/>
          <w:i/>
          <w:sz w:val="22"/>
          <w:szCs w:val="22"/>
          <w:lang w:eastAsia="zh-CN"/>
        </w:rPr>
      </w:pPr>
    </w:p>
    <w:p w14:paraId="3547DCA0" w14:textId="729553E2" w:rsidR="002D1210" w:rsidRDefault="002D1210" w:rsidP="002D1210">
      <w:pPr>
        <w:spacing w:line="276" w:lineRule="auto"/>
        <w:ind w:left="4956"/>
        <w:jc w:val="both"/>
        <w:rPr>
          <w:rFonts w:ascii="Arial" w:hAnsi="Arial" w:cs="Arial"/>
          <w:i/>
          <w:sz w:val="22"/>
          <w:szCs w:val="22"/>
          <w:lang w:eastAsia="zh-CN"/>
        </w:rPr>
      </w:pPr>
      <w:r>
        <w:rPr>
          <w:rFonts w:ascii="Arial" w:hAnsi="Arial" w:cs="Arial"/>
          <w:i/>
          <w:sz w:val="22"/>
          <w:szCs w:val="22"/>
          <w:lang w:eastAsia="zh-CN"/>
        </w:rPr>
        <w:t>……………………………………………………</w:t>
      </w:r>
    </w:p>
    <w:p w14:paraId="1022CF55" w14:textId="5DAAFD51" w:rsidR="002D1210" w:rsidRPr="00FE11B3" w:rsidRDefault="002D1210" w:rsidP="002D1210">
      <w:pPr>
        <w:spacing w:line="276" w:lineRule="auto"/>
        <w:ind w:left="4956"/>
        <w:jc w:val="both"/>
        <w:rPr>
          <w:rFonts w:ascii="Arial" w:hAnsi="Arial" w:cs="Arial"/>
          <w:i/>
          <w:sz w:val="22"/>
          <w:szCs w:val="22"/>
          <w:lang w:eastAsia="zh-CN"/>
        </w:rPr>
      </w:pPr>
      <w:r>
        <w:rPr>
          <w:rFonts w:ascii="Arial" w:hAnsi="Arial" w:cs="Arial"/>
          <w:i/>
          <w:sz w:val="22"/>
          <w:szCs w:val="22"/>
          <w:lang w:eastAsia="zh-CN"/>
        </w:rPr>
        <w:t>(podpis Wykonawcy)</w:t>
      </w:r>
    </w:p>
    <w:p w14:paraId="647F149F" w14:textId="77777777" w:rsidR="002D1210" w:rsidRDefault="002D1210" w:rsidP="00A43E9F">
      <w:pPr>
        <w:autoSpaceDE w:val="0"/>
        <w:spacing w:line="276" w:lineRule="auto"/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14:paraId="3582FA6A" w14:textId="5EB86ECA" w:rsidR="003A789A" w:rsidRPr="00FE11B3" w:rsidRDefault="003A789A" w:rsidP="00A43E9F">
      <w:pPr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FE11B3">
        <w:rPr>
          <w:rFonts w:ascii="Arial" w:hAnsi="Arial" w:cs="Arial"/>
          <w:bCs/>
          <w:i/>
          <w:iCs/>
          <w:sz w:val="22"/>
          <w:szCs w:val="22"/>
        </w:rPr>
        <w:t>** Niepotrzebne skreślić</w:t>
      </w:r>
    </w:p>
    <w:p w14:paraId="7CCD73AB" w14:textId="77777777" w:rsidR="003A789A" w:rsidRPr="00FE11B3" w:rsidRDefault="003A789A" w:rsidP="00A43E9F">
      <w:pPr>
        <w:autoSpaceDE w:val="0"/>
        <w:spacing w:line="276" w:lineRule="auto"/>
        <w:jc w:val="both"/>
        <w:rPr>
          <w:rFonts w:ascii="Arial" w:hAnsi="Arial" w:cs="Arial"/>
          <w:bCs/>
          <w:i/>
          <w:iCs/>
          <w:sz w:val="22"/>
          <w:szCs w:val="22"/>
          <w:lang w:eastAsia="zh-CN"/>
        </w:rPr>
      </w:pPr>
      <w:r w:rsidRPr="00FE11B3">
        <w:rPr>
          <w:rFonts w:ascii="Arial" w:hAnsi="Arial" w:cs="Arial"/>
          <w:bCs/>
          <w:i/>
          <w:iCs/>
          <w:sz w:val="22"/>
          <w:szCs w:val="22"/>
          <w:lang w:eastAsia="zh-CN"/>
        </w:rPr>
        <w:t xml:space="preserve">UWAGA: W sytuacji gdy o udzielenie zamówienia ubiega się dwóch lub więcej Wykonawców w ofercie Wykonawcy ma obowiązek podać nazwy i adresy wszystkich Wykonawców ze wskazaniem pełnomocnika. </w:t>
      </w:r>
    </w:p>
    <w:p w14:paraId="46A7C2F8" w14:textId="77777777" w:rsidR="003A789A" w:rsidRPr="00FE11B3" w:rsidRDefault="003A789A" w:rsidP="00A43E9F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zh-CN"/>
        </w:rPr>
      </w:pPr>
    </w:p>
    <w:p w14:paraId="4FE0BCB7" w14:textId="03C4F57B" w:rsidR="007451FF" w:rsidRPr="002D1210" w:rsidRDefault="003A789A" w:rsidP="002D1210">
      <w:pPr>
        <w:spacing w:line="276" w:lineRule="auto"/>
        <w:ind w:left="-142"/>
        <w:jc w:val="both"/>
        <w:rPr>
          <w:rFonts w:ascii="Arial" w:hAnsi="Arial" w:cs="Arial"/>
          <w:b/>
          <w:bCs/>
          <w:sz w:val="22"/>
          <w:szCs w:val="22"/>
        </w:rPr>
      </w:pPr>
      <w:r w:rsidRPr="00FE11B3">
        <w:rPr>
          <w:rFonts w:ascii="Arial" w:hAnsi="Arial" w:cs="Arial"/>
          <w:b/>
          <w:i/>
          <w:sz w:val="22"/>
          <w:szCs w:val="22"/>
        </w:rPr>
        <w:t>Oferta składana jest w formie elektronicznej opatrzonej kwalifikowanym podpisem elektronicznym lub w postaci elektronicznej opatrzonej podpisem zaufanym lub podpisem osobistym</w:t>
      </w:r>
    </w:p>
    <w:sectPr w:rsidR="007451FF" w:rsidRPr="002D1210" w:rsidSect="00353DB9">
      <w:headerReference w:type="default" r:id="rId8"/>
      <w:footerReference w:type="default" r:id="rId9"/>
      <w:pgSz w:w="11906" w:h="16838"/>
      <w:pgMar w:top="1985" w:right="1134" w:bottom="1134" w:left="1134" w:header="284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6E70F" w14:textId="77777777" w:rsidR="00F05C68" w:rsidRDefault="00F05C68" w:rsidP="007B62C0">
      <w:r>
        <w:separator/>
      </w:r>
    </w:p>
  </w:endnote>
  <w:endnote w:type="continuationSeparator" w:id="0">
    <w:p w14:paraId="6B664C0E" w14:textId="77777777" w:rsidR="00F05C68" w:rsidRDefault="00F05C68" w:rsidP="007B6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1" w:name="_Hlk73778297" w:displacedByCustomXml="next"/>
  <w:bookmarkStart w:id="2" w:name="_Hlk73778296" w:displacedByCustomXml="next"/>
  <w:bookmarkStart w:id="3" w:name="_Hlk73778295" w:displacedByCustomXml="next"/>
  <w:bookmarkStart w:id="4" w:name="_Hlk73778294" w:displacedByCustomXml="next"/>
  <w:bookmarkStart w:id="5" w:name="_Hlk73778241" w:displacedByCustomXml="next"/>
  <w:bookmarkStart w:id="6" w:name="_Hlk73778240" w:displacedByCustomXml="next"/>
  <w:bookmarkStart w:id="7" w:name="_Hlk73778239" w:displacedByCustomXml="next"/>
  <w:bookmarkStart w:id="8" w:name="_Hlk73778238" w:displacedByCustomXml="next"/>
  <w:bookmarkStart w:id="9" w:name="_Hlk73778222" w:displacedByCustomXml="next"/>
  <w:bookmarkStart w:id="10" w:name="_Hlk73778221" w:displacedByCustomXml="next"/>
  <w:bookmarkStart w:id="11" w:name="_Hlk73778220" w:displacedByCustomXml="next"/>
  <w:bookmarkStart w:id="12" w:name="_Hlk73778219" w:displacedByCustomXml="next"/>
  <w:bookmarkStart w:id="13" w:name="_Hlk73778144" w:displacedByCustomXml="next"/>
  <w:bookmarkStart w:id="14" w:name="_Hlk73778143" w:displacedByCustomXml="next"/>
  <w:bookmarkStart w:id="15" w:name="_Hlk73778142" w:displacedByCustomXml="next"/>
  <w:bookmarkStart w:id="16" w:name="_Hlk73778141" w:displacedByCustomXml="next"/>
  <w:bookmarkStart w:id="17" w:name="_Hlk73778120" w:displacedByCustomXml="next"/>
  <w:bookmarkStart w:id="18" w:name="_Hlk73778119" w:displacedByCustomXml="next"/>
  <w:bookmarkStart w:id="19" w:name="_Hlk73778118" w:displacedByCustomXml="next"/>
  <w:bookmarkStart w:id="20" w:name="_Hlk73778117" w:displacedByCustomXml="next"/>
  <w:bookmarkStart w:id="21" w:name="_Hlk73778113" w:displacedByCustomXml="next"/>
  <w:bookmarkStart w:id="22" w:name="_Hlk73778112" w:displacedByCustomXml="next"/>
  <w:bookmarkStart w:id="23" w:name="_Hlk73778111" w:displacedByCustomXml="next"/>
  <w:bookmarkStart w:id="24" w:name="_Hlk73778110" w:displacedByCustomXml="next"/>
  <w:bookmarkStart w:id="25" w:name="_Hlk73778109" w:displacedByCustomXml="next"/>
  <w:bookmarkStart w:id="26" w:name="_Hlk73778108" w:displacedByCustomXml="next"/>
  <w:bookmarkStart w:id="27" w:name="_Hlk73778058" w:displacedByCustomXml="next"/>
  <w:bookmarkStart w:id="28" w:name="_Hlk73778057" w:displacedByCustomXml="next"/>
  <w:bookmarkStart w:id="29" w:name="_Hlk73778056" w:displacedByCustomXml="next"/>
  <w:bookmarkStart w:id="30" w:name="_Hlk73778055" w:displacedByCustomXml="next"/>
  <w:bookmarkStart w:id="31" w:name="_Hlk73778028" w:displacedByCustomXml="next"/>
  <w:bookmarkStart w:id="32" w:name="_Hlk73778027" w:displacedByCustomXml="next"/>
  <w:bookmarkStart w:id="33" w:name="_Hlk73778026" w:displacedByCustomXml="next"/>
  <w:bookmarkStart w:id="34" w:name="_Hlk73778025" w:displacedByCustomXml="next"/>
  <w:bookmarkStart w:id="35" w:name="_Hlk73777965" w:displacedByCustomXml="next"/>
  <w:bookmarkStart w:id="36" w:name="_Hlk73777964" w:displacedByCustomXml="next"/>
  <w:bookmarkStart w:id="37" w:name="_Hlk73777963" w:displacedByCustomXml="next"/>
  <w:bookmarkStart w:id="38" w:name="_Hlk73777962" w:displacedByCustomXml="next"/>
  <w:bookmarkStart w:id="39" w:name="_Hlk73777930" w:displacedByCustomXml="next"/>
  <w:bookmarkStart w:id="40" w:name="_Hlk73777929" w:displacedByCustomXml="next"/>
  <w:bookmarkStart w:id="41" w:name="_Hlk73777928" w:displacedByCustomXml="next"/>
  <w:bookmarkStart w:id="42" w:name="_Hlk73777927" w:displacedByCustomXml="next"/>
  <w:bookmarkStart w:id="43" w:name="_Hlk73777926" w:displacedByCustomXml="next"/>
  <w:bookmarkStart w:id="44" w:name="_Hlk73777925" w:displacedByCustomXml="next"/>
  <w:bookmarkStart w:id="45" w:name="_Hlk73777924" w:displacedByCustomXml="next"/>
  <w:bookmarkStart w:id="46" w:name="_Hlk73777923" w:displacedByCustomXml="next"/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092895999"/>
      <w:docPartObj>
        <w:docPartGallery w:val="Page Numbers (Bottom of Page)"/>
        <w:docPartUnique/>
      </w:docPartObj>
    </w:sdtPr>
    <w:sdtContent>
      <w:sdt>
        <w:sdtPr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d w:val="80959288"/>
          <w:docPartObj>
            <w:docPartGallery w:val="Page Numbers (Top of Page)"/>
            <w:docPartUnique/>
          </w:docPartObj>
        </w:sdtPr>
        <w:sdtContent>
          <w:p w14:paraId="2E5CCC8A" w14:textId="33F6371B" w:rsidR="000622E5" w:rsidRDefault="000622E5" w:rsidP="000622E5">
            <w:pPr>
              <w:tabs>
                <w:tab w:val="center" w:pos="4536"/>
                <w:tab w:val="right" w:pos="9072"/>
              </w:tabs>
            </w:pPr>
          </w:p>
          <w:p w14:paraId="76A18CDB" w14:textId="6CE48998" w:rsidR="00DC45B5" w:rsidRPr="00DC45B5" w:rsidRDefault="00000000" w:rsidP="00DC45B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sdtContent>
      </w:sdt>
    </w:sdtContent>
  </w:sdt>
  <w:sdt>
    <w:sdtPr>
      <w:rPr>
        <w:rFonts w:ascii="Arial" w:hAnsi="Arial" w:cs="Arial"/>
        <w:sz w:val="20"/>
        <w:szCs w:val="20"/>
      </w:rPr>
      <w:id w:val="-6187556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2D49BC7" w14:textId="1A9C3B74" w:rsidR="00A95263" w:rsidRPr="00A95263" w:rsidRDefault="00A95263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F6548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F6548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F2871CA" w14:textId="77777777" w:rsidR="00A00CBD" w:rsidRPr="00B90FC5" w:rsidRDefault="00A00CBD">
    <w:pPr>
      <w:rPr>
        <w:rFonts w:ascii="Arial" w:hAnsi="Arial" w:cs="Arial"/>
        <w:sz w:val="2"/>
        <w:szCs w:val="2"/>
      </w:rPr>
    </w:pPr>
  </w:p>
  <w:bookmarkEnd w:id="46"/>
  <w:bookmarkEnd w:id="45"/>
  <w:bookmarkEnd w:id="44"/>
  <w:bookmarkEnd w:id="43"/>
  <w:bookmarkEnd w:id="42"/>
  <w:bookmarkEnd w:id="41"/>
  <w:bookmarkEnd w:id="40"/>
  <w:bookmarkEnd w:id="39"/>
  <w:bookmarkEnd w:id="38"/>
  <w:bookmarkEnd w:id="37"/>
  <w:bookmarkEnd w:id="36"/>
  <w:bookmarkEnd w:id="35"/>
  <w:bookmarkEnd w:id="34"/>
  <w:bookmarkEnd w:id="33"/>
  <w:bookmarkEnd w:id="32"/>
  <w:bookmarkEnd w:id="31"/>
  <w:bookmarkEnd w:id="30"/>
  <w:bookmarkEnd w:id="29"/>
  <w:bookmarkEnd w:id="28"/>
  <w:bookmarkEnd w:id="27"/>
  <w:bookmarkEnd w:id="26"/>
  <w:bookmarkEnd w:id="25"/>
  <w:bookmarkEnd w:id="24"/>
  <w:bookmarkEnd w:id="23"/>
  <w:bookmarkEnd w:id="22"/>
  <w:bookmarkEnd w:id="21"/>
  <w:bookmarkEnd w:id="20"/>
  <w:bookmarkEnd w:id="19"/>
  <w:bookmarkEnd w:id="18"/>
  <w:bookmarkEnd w:id="17"/>
  <w:bookmarkEnd w:id="16"/>
  <w:bookmarkEnd w:id="15"/>
  <w:bookmarkEnd w:id="14"/>
  <w:bookmarkEnd w:id="13"/>
  <w:bookmarkEnd w:id="12"/>
  <w:bookmarkEnd w:id="11"/>
  <w:bookmarkEnd w:id="10"/>
  <w:bookmarkEnd w:id="9"/>
  <w:bookmarkEnd w:id="8"/>
  <w:bookmarkEnd w:id="7"/>
  <w:bookmarkEnd w:id="6"/>
  <w:bookmarkEnd w:id="5"/>
  <w:bookmarkEnd w:id="4"/>
  <w:bookmarkEnd w:id="3"/>
  <w:bookmarkEnd w:id="2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3E669" w14:textId="77777777" w:rsidR="00F05C68" w:rsidRDefault="00F05C68" w:rsidP="007B62C0">
      <w:r>
        <w:separator/>
      </w:r>
    </w:p>
  </w:footnote>
  <w:footnote w:type="continuationSeparator" w:id="0">
    <w:p w14:paraId="4CC0D300" w14:textId="77777777" w:rsidR="00F05C68" w:rsidRDefault="00F05C68" w:rsidP="007B62C0">
      <w:r>
        <w:continuationSeparator/>
      </w:r>
    </w:p>
  </w:footnote>
  <w:footnote w:id="1">
    <w:p w14:paraId="2B5011A4" w14:textId="77777777" w:rsidR="003A789A" w:rsidRPr="005525C7" w:rsidRDefault="003A789A" w:rsidP="005525C7">
      <w:pPr>
        <w:tabs>
          <w:tab w:val="left" w:pos="9214"/>
        </w:tabs>
        <w:spacing w:line="276" w:lineRule="auto"/>
        <w:ind w:right="1"/>
        <w:jc w:val="both"/>
        <w:rPr>
          <w:rFonts w:ascii="Arial" w:hAnsi="Arial" w:cs="Arial"/>
          <w:i/>
          <w:iCs/>
          <w:sz w:val="16"/>
          <w:szCs w:val="16"/>
        </w:rPr>
      </w:pPr>
      <w:r w:rsidRPr="005525C7">
        <w:rPr>
          <w:rStyle w:val="Odwoanieprzypisudolnego"/>
          <w:rFonts w:ascii="Arial" w:eastAsia="MS Mincho" w:hAnsi="Arial" w:cs="Arial"/>
          <w:i/>
          <w:iCs/>
          <w:sz w:val="16"/>
          <w:szCs w:val="16"/>
        </w:rPr>
        <w:footnoteRef/>
      </w:r>
      <w:r w:rsidRPr="005525C7">
        <w:rPr>
          <w:rFonts w:ascii="Arial" w:hAnsi="Arial" w:cs="Arial"/>
          <w:i/>
          <w:iCs/>
          <w:sz w:val="16"/>
          <w:szCs w:val="16"/>
        </w:rPr>
        <w:t xml:space="preserve"> Zaznaczyć właściwe. Zgodnie z artykułem 2 załącznika nr I do rozporządzenia Komisji (UE) nr 651/2014 z dnia 17 czerwca 2014 r.: </w:t>
      </w:r>
      <w:r w:rsidRPr="005525C7">
        <w:rPr>
          <w:rFonts w:ascii="Arial" w:hAnsi="Arial" w:cs="Arial"/>
          <w:b/>
          <w:i/>
          <w:iCs/>
          <w:sz w:val="16"/>
          <w:szCs w:val="16"/>
        </w:rPr>
        <w:t>do kategorii mikroprzedsiębiorstw oraz małych i średnich przedsiębiorstw</w:t>
      </w:r>
      <w:r w:rsidRPr="005525C7">
        <w:rPr>
          <w:rFonts w:ascii="Arial" w:hAnsi="Arial" w:cs="Arial"/>
          <w:i/>
          <w:iCs/>
          <w:sz w:val="16"/>
          <w:szCs w:val="16"/>
        </w:rPr>
        <w:t xml:space="preserve"> („MŚP”) należą przedsiębiorstwa, które zatrudniają mniej niż 250 pracowników i których roczny obrót nie przekracza 50 milionów EUR, lub roczna suma bilansowa nie przekracza 43 milionów</w:t>
      </w:r>
      <w:r w:rsidRPr="005525C7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5525C7">
        <w:rPr>
          <w:rFonts w:ascii="Arial" w:hAnsi="Arial" w:cs="Arial"/>
          <w:i/>
          <w:iCs/>
          <w:sz w:val="16"/>
          <w:szCs w:val="16"/>
        </w:rPr>
        <w:t>EUR; w kategorii MŚP małe przedsiębiorstwo definiuje się jako przedsiębiorstwo, które zatrudnia mniej niż 50 pracowników i którego roczny obrót lub roczna suma bilansowa nie przekracza 10 milionów</w:t>
      </w:r>
      <w:r w:rsidRPr="005525C7">
        <w:rPr>
          <w:rFonts w:ascii="Arial" w:hAnsi="Arial" w:cs="Arial"/>
          <w:i/>
          <w:iCs/>
          <w:spacing w:val="-13"/>
          <w:sz w:val="16"/>
          <w:szCs w:val="16"/>
        </w:rPr>
        <w:t xml:space="preserve"> </w:t>
      </w:r>
      <w:r w:rsidRPr="005525C7">
        <w:rPr>
          <w:rFonts w:ascii="Arial" w:hAnsi="Arial" w:cs="Arial"/>
          <w:i/>
          <w:iCs/>
          <w:sz w:val="16"/>
          <w:szCs w:val="16"/>
        </w:rPr>
        <w:t>EUR; w kategorii MŚP mikroprzedsiębiorstwo definiuje się jako przedsiębiorstwo, które zatrudnia mniej niż 10 pracowników i którego roczny obrót lub roczna suma bilansowa nie przekracza 2 milionów</w:t>
      </w:r>
      <w:r w:rsidRPr="005525C7">
        <w:rPr>
          <w:rFonts w:ascii="Arial" w:hAnsi="Arial" w:cs="Arial"/>
          <w:i/>
          <w:iCs/>
          <w:spacing w:val="-12"/>
          <w:sz w:val="16"/>
          <w:szCs w:val="16"/>
        </w:rPr>
        <w:t xml:space="preserve"> </w:t>
      </w:r>
      <w:r w:rsidRPr="005525C7">
        <w:rPr>
          <w:rFonts w:ascii="Arial" w:hAnsi="Arial" w:cs="Arial"/>
          <w:i/>
          <w:iCs/>
          <w:sz w:val="16"/>
          <w:szCs w:val="16"/>
        </w:rPr>
        <w:t>EUR.</w:t>
      </w:r>
    </w:p>
  </w:footnote>
  <w:footnote w:id="2">
    <w:p w14:paraId="5276363E" w14:textId="757668FD" w:rsidR="003A789A" w:rsidRPr="005525C7" w:rsidRDefault="003A789A" w:rsidP="005525C7">
      <w:pPr>
        <w:spacing w:line="276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525C7">
        <w:rPr>
          <w:rStyle w:val="Odwoanieprzypisudolnego"/>
          <w:rFonts w:ascii="Arial" w:eastAsia="MS Mincho" w:hAnsi="Arial" w:cs="Arial"/>
          <w:i/>
          <w:iCs/>
          <w:sz w:val="16"/>
          <w:szCs w:val="16"/>
        </w:rPr>
        <w:footnoteRef/>
      </w:r>
      <w:r w:rsidRPr="005525C7">
        <w:rPr>
          <w:rFonts w:ascii="Arial" w:hAnsi="Arial" w:cs="Arial"/>
          <w:i/>
          <w:iCs/>
          <w:sz w:val="16"/>
          <w:szCs w:val="16"/>
        </w:rPr>
        <w:t xml:space="preserve"> </w:t>
      </w:r>
      <w:r w:rsidRPr="005525C7">
        <w:rPr>
          <w:rFonts w:ascii="Arial" w:hAnsi="Arial" w:cs="Arial"/>
          <w:bCs/>
          <w:i/>
          <w:iCs/>
          <w:sz w:val="16"/>
          <w:szCs w:val="16"/>
          <w:lang w:eastAsia="en-US"/>
        </w:rPr>
        <w:t>Jeżeli błędnie określono lub nie określono powstania u Zamawiającego obowiązku podatkowego, Zamawiający zastosuje się do art. 17 ustawy z dnia 11 marca 2004 r. o podatku od towarów i usług (</w:t>
      </w:r>
      <w:r w:rsidR="001B6239" w:rsidRPr="001B6239">
        <w:rPr>
          <w:rFonts w:ascii="Arial" w:hAnsi="Arial" w:cs="Arial"/>
          <w:bCs/>
          <w:i/>
          <w:iCs/>
          <w:sz w:val="16"/>
          <w:szCs w:val="16"/>
          <w:lang w:eastAsia="en-US"/>
        </w:rPr>
        <w:t>Dz. U. z 2025 r. poz. 775 z późn. zm.)</w:t>
      </w:r>
      <w:r w:rsidRPr="005525C7">
        <w:rPr>
          <w:rFonts w:ascii="Arial" w:hAnsi="Arial" w:cs="Arial"/>
          <w:bCs/>
          <w:i/>
          <w:iCs/>
          <w:sz w:val="16"/>
          <w:szCs w:val="16"/>
          <w:lang w:eastAsia="en-US"/>
        </w:rPr>
        <w:t>.</w:t>
      </w:r>
    </w:p>
  </w:footnote>
  <w:footnote w:id="3">
    <w:p w14:paraId="1C0BC417" w14:textId="67E512E5" w:rsidR="003A789A" w:rsidRPr="005525C7" w:rsidRDefault="003A789A" w:rsidP="005525C7">
      <w:pPr>
        <w:pStyle w:val="Tekstprzypisudolnego"/>
        <w:spacing w:line="276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525C7">
        <w:rPr>
          <w:rStyle w:val="Odwoanieprzypisudolnego"/>
          <w:rFonts w:ascii="Arial" w:eastAsia="MS Mincho" w:hAnsi="Arial" w:cs="Arial"/>
          <w:i/>
          <w:iCs/>
          <w:sz w:val="16"/>
          <w:szCs w:val="16"/>
        </w:rPr>
        <w:footnoteRef/>
      </w:r>
      <w:r w:rsidRPr="005525C7">
        <w:rPr>
          <w:rFonts w:ascii="Arial" w:hAnsi="Arial" w:cs="Arial"/>
          <w:i/>
          <w:iCs/>
          <w:sz w:val="16"/>
          <w:szCs w:val="16"/>
        </w:rPr>
        <w:t xml:space="preserve"> Rozporządzenie Parlamentu Europejskiego i Rady (UE) 2016/679 z dnia 27 kwietnia 2016r. w sprawie ochrony osób fizycznych </w:t>
      </w:r>
      <w:r w:rsidR="000D12D7">
        <w:rPr>
          <w:rFonts w:ascii="Arial" w:hAnsi="Arial" w:cs="Arial"/>
          <w:i/>
          <w:iCs/>
          <w:sz w:val="16"/>
          <w:szCs w:val="16"/>
        </w:rPr>
        <w:br/>
      </w:r>
      <w:r w:rsidRPr="005525C7">
        <w:rPr>
          <w:rFonts w:ascii="Arial" w:hAnsi="Arial" w:cs="Arial"/>
          <w:i/>
          <w:iCs/>
          <w:sz w:val="16"/>
          <w:szCs w:val="16"/>
        </w:rPr>
        <w:t>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C0554" w14:textId="4677540C" w:rsidR="00DC45B5" w:rsidRPr="000622E5" w:rsidRDefault="000622E5" w:rsidP="000622E5">
    <w:pPr>
      <w:pStyle w:val="Nagwek"/>
    </w:pPr>
    <w:r>
      <w:rPr>
        <w:noProof/>
      </w:rPr>
      <w:drawing>
        <wp:inline distT="0" distB="0" distL="0" distR="0" wp14:anchorId="6AE02567" wp14:editId="6E88437F">
          <wp:extent cx="6120130" cy="683895"/>
          <wp:effectExtent l="0" t="0" r="0" b="1905"/>
          <wp:docPr id="9713598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7634323" name="Obraz 15176343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83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44C608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/>
        <w:b w:val="0"/>
        <w:bCs w:val="0"/>
        <w:sz w:val="22"/>
        <w:szCs w:val="22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pacing w:val="-1"/>
        <w:sz w:val="22"/>
        <w:szCs w:val="22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2"/>
        <w:szCs w:val="22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2004" w:hanging="360"/>
      </w:pPr>
      <w:rPr>
        <w:rFonts w:ascii="Arial" w:hAnsi="Arial" w:cs="Arial"/>
        <w:b/>
        <w:bCs/>
        <w:spacing w:val="-2"/>
        <w:sz w:val="22"/>
        <w:szCs w:val="22"/>
      </w:rPr>
    </w:lvl>
  </w:abstractNum>
  <w:abstractNum w:abstractNumId="5" w15:restartNumberingAfterBreak="0">
    <w:nsid w:val="0000000A"/>
    <w:multiLevelType w:val="singleLevel"/>
    <w:tmpl w:val="0000000A"/>
    <w:name w:val="WW8Num10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strike w:val="0"/>
        <w:dstrike w:val="0"/>
        <w:color w:val="00000A"/>
        <w:sz w:val="24"/>
        <w:szCs w:val="18"/>
      </w:r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8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Symbol" w:hint="default"/>
        <w:sz w:val="22"/>
        <w:szCs w:val="22"/>
      </w:rPr>
    </w:lvl>
  </w:abstractNum>
  <w:abstractNum w:abstractNumId="9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 w:hint="default"/>
        <w:b w:val="0"/>
        <w:bCs w:val="0"/>
        <w:sz w:val="22"/>
        <w:szCs w:val="22"/>
      </w:rPr>
    </w:lvl>
  </w:abstractNum>
  <w:abstractNum w:abstractNumId="10" w15:restartNumberingAfterBreak="0">
    <w:nsid w:val="0000000F"/>
    <w:multiLevelType w:val="singleLevel"/>
    <w:tmpl w:val="A8148E8E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/>
        <w:b w:val="0"/>
        <w:color w:val="000000"/>
        <w:sz w:val="18"/>
        <w:szCs w:val="18"/>
      </w:rPr>
    </w:lvl>
  </w:abstractNum>
  <w:abstractNum w:abstractNumId="11" w15:restartNumberingAfterBreak="0">
    <w:nsid w:val="00265784"/>
    <w:multiLevelType w:val="hybridMultilevel"/>
    <w:tmpl w:val="64FEF17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14C6DE6"/>
    <w:multiLevelType w:val="hybridMultilevel"/>
    <w:tmpl w:val="16D40A06"/>
    <w:lvl w:ilvl="0" w:tplc="2C983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070155"/>
    <w:multiLevelType w:val="hybridMultilevel"/>
    <w:tmpl w:val="B650ABC4"/>
    <w:lvl w:ilvl="0" w:tplc="01BCE286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0288489E"/>
    <w:multiLevelType w:val="hybridMultilevel"/>
    <w:tmpl w:val="54129BBA"/>
    <w:lvl w:ilvl="0" w:tplc="DD8858F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63F481E"/>
    <w:multiLevelType w:val="hybridMultilevel"/>
    <w:tmpl w:val="814C9D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69E788D"/>
    <w:multiLevelType w:val="multilevel"/>
    <w:tmpl w:val="FA8A3756"/>
    <w:lvl w:ilvl="0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946"/>
        </w:tabs>
        <w:ind w:left="294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266"/>
        </w:tabs>
        <w:ind w:left="726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986"/>
        </w:tabs>
        <w:ind w:left="7986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8217B23"/>
    <w:multiLevelType w:val="hybridMultilevel"/>
    <w:tmpl w:val="5CFEDCC8"/>
    <w:lvl w:ilvl="0" w:tplc="81EA8A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83757EB"/>
    <w:multiLevelType w:val="hybridMultilevel"/>
    <w:tmpl w:val="5DE460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FB1875"/>
    <w:multiLevelType w:val="hybridMultilevel"/>
    <w:tmpl w:val="F8F69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A0E7165"/>
    <w:multiLevelType w:val="hybridMultilevel"/>
    <w:tmpl w:val="3CC475BC"/>
    <w:lvl w:ilvl="0" w:tplc="01BCE286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0D7570BD"/>
    <w:multiLevelType w:val="hybridMultilevel"/>
    <w:tmpl w:val="B7B41200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14E96075"/>
    <w:multiLevelType w:val="hybridMultilevel"/>
    <w:tmpl w:val="35848246"/>
    <w:lvl w:ilvl="0" w:tplc="43C42C4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435C94"/>
    <w:multiLevelType w:val="hybridMultilevel"/>
    <w:tmpl w:val="E15047C8"/>
    <w:lvl w:ilvl="0" w:tplc="E74A8D9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224AD2"/>
    <w:multiLevelType w:val="hybridMultilevel"/>
    <w:tmpl w:val="CFAA247C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4F043B"/>
    <w:multiLevelType w:val="hybridMultilevel"/>
    <w:tmpl w:val="48928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7CE6496"/>
    <w:multiLevelType w:val="hybridMultilevel"/>
    <w:tmpl w:val="1280F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2D763D"/>
    <w:multiLevelType w:val="multilevel"/>
    <w:tmpl w:val="B2DE77A8"/>
    <w:lvl w:ilvl="0">
      <w:start w:val="1"/>
      <w:numFmt w:val="decimal"/>
      <w:lvlText w:val="%1)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19B859F7"/>
    <w:multiLevelType w:val="multilevel"/>
    <w:tmpl w:val="24AAEAFA"/>
    <w:lvl w:ilvl="0">
      <w:start w:val="1"/>
      <w:numFmt w:val="decimal"/>
      <w:lvlText w:val="%1)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1AF600A2"/>
    <w:multiLevelType w:val="hybridMultilevel"/>
    <w:tmpl w:val="6EB80B1A"/>
    <w:lvl w:ilvl="0" w:tplc="2D3CD502">
      <w:start w:val="1"/>
      <w:numFmt w:val="decimal"/>
      <w:lvlText w:val="%1."/>
      <w:lvlJc w:val="left"/>
      <w:pPr>
        <w:ind w:left="720" w:hanging="360"/>
      </w:pPr>
      <w:rPr>
        <w:b w:val="0"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C8A06BB"/>
    <w:multiLevelType w:val="hybridMultilevel"/>
    <w:tmpl w:val="ADC4D4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D323CBE"/>
    <w:multiLevelType w:val="hybridMultilevel"/>
    <w:tmpl w:val="2B14F8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1F273FAD"/>
    <w:multiLevelType w:val="hybridMultilevel"/>
    <w:tmpl w:val="4D5E75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5E4B0D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F9C53E0"/>
    <w:multiLevelType w:val="multilevel"/>
    <w:tmpl w:val="F3B28FF6"/>
    <w:lvl w:ilvl="0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pStyle w:val="Listanumerowana1poziomII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Listanumerowana1poziomIII"/>
      <w:lvlText w:val="–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588"/>
        </w:tabs>
        <w:ind w:left="1588" w:hanging="397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21D0681A"/>
    <w:multiLevelType w:val="hybridMultilevel"/>
    <w:tmpl w:val="9E3CD6F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22BF374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287925"/>
    <w:multiLevelType w:val="hybridMultilevel"/>
    <w:tmpl w:val="DF5ED0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3900EC4"/>
    <w:multiLevelType w:val="hybridMultilevel"/>
    <w:tmpl w:val="37B0A3F8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4A21C6C"/>
    <w:multiLevelType w:val="hybridMultilevel"/>
    <w:tmpl w:val="F25E8924"/>
    <w:lvl w:ilvl="0" w:tplc="9D1845B6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4B14CCD"/>
    <w:multiLevelType w:val="hybridMultilevel"/>
    <w:tmpl w:val="227AFA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28463303"/>
    <w:multiLevelType w:val="hybridMultilevel"/>
    <w:tmpl w:val="7CAEB6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8BA3236"/>
    <w:multiLevelType w:val="hybridMultilevel"/>
    <w:tmpl w:val="DDDAAFCE"/>
    <w:lvl w:ilvl="0" w:tplc="5546C84C">
      <w:start w:val="2"/>
      <w:numFmt w:val="bullet"/>
      <w:lvlText w:val="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C5F7B63"/>
    <w:multiLevelType w:val="hybridMultilevel"/>
    <w:tmpl w:val="D28E3494"/>
    <w:lvl w:ilvl="0" w:tplc="01BCE286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2D2C1B2C"/>
    <w:multiLevelType w:val="hybridMultilevel"/>
    <w:tmpl w:val="2132C1FA"/>
    <w:lvl w:ilvl="0" w:tplc="25769AF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1764894"/>
    <w:multiLevelType w:val="hybridMultilevel"/>
    <w:tmpl w:val="108A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3527CC4"/>
    <w:multiLevelType w:val="hybridMultilevel"/>
    <w:tmpl w:val="60DEBA2C"/>
    <w:lvl w:ilvl="0" w:tplc="B94082D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4DE73C8"/>
    <w:multiLevelType w:val="hybridMultilevel"/>
    <w:tmpl w:val="D9F89264"/>
    <w:lvl w:ilvl="0" w:tplc="8ED286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53D2576"/>
    <w:multiLevelType w:val="hybridMultilevel"/>
    <w:tmpl w:val="6CF2E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7101FDA"/>
    <w:multiLevelType w:val="hybridMultilevel"/>
    <w:tmpl w:val="3C68CD96"/>
    <w:lvl w:ilvl="0" w:tplc="9E60407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8BE21E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lang w:eastAsia="ar-SA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3A837461"/>
    <w:multiLevelType w:val="hybridMultilevel"/>
    <w:tmpl w:val="05FABB5C"/>
    <w:lvl w:ilvl="0" w:tplc="3AFC52A0">
      <w:start w:val="1"/>
      <w:numFmt w:val="decimal"/>
      <w:pStyle w:val="1Wyliczankawpar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-1821"/>
        </w:tabs>
        <w:ind w:left="-18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1101"/>
        </w:tabs>
        <w:ind w:left="-1101" w:hanging="180"/>
      </w:pPr>
      <w:rPr>
        <w:rFonts w:cs="Times New Roman"/>
      </w:rPr>
    </w:lvl>
    <w:lvl w:ilvl="3" w:tplc="33D4DE4A">
      <w:start w:val="1"/>
      <w:numFmt w:val="lowerLetter"/>
      <w:lvlText w:val="%4)"/>
      <w:lvlJc w:val="left"/>
      <w:pPr>
        <w:tabs>
          <w:tab w:val="num" w:pos="-381"/>
        </w:tabs>
        <w:ind w:left="-381" w:hanging="360"/>
      </w:pPr>
      <w:rPr>
        <w:rFonts w:ascii="Arial" w:eastAsia="MS Mincho" w:hAnsi="Arial" w:cs="Arial"/>
      </w:rPr>
    </w:lvl>
    <w:lvl w:ilvl="4" w:tplc="04150019">
      <w:start w:val="1"/>
      <w:numFmt w:val="lowerLetter"/>
      <w:lvlText w:val="%5."/>
      <w:lvlJc w:val="left"/>
      <w:pPr>
        <w:tabs>
          <w:tab w:val="num" w:pos="339"/>
        </w:tabs>
        <w:ind w:left="3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1059"/>
        </w:tabs>
        <w:ind w:left="10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779"/>
        </w:tabs>
        <w:ind w:left="17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499"/>
        </w:tabs>
        <w:ind w:left="24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3219"/>
        </w:tabs>
        <w:ind w:left="3219" w:hanging="180"/>
      </w:pPr>
      <w:rPr>
        <w:rFonts w:cs="Times New Roman"/>
      </w:rPr>
    </w:lvl>
  </w:abstractNum>
  <w:abstractNum w:abstractNumId="52" w15:restartNumberingAfterBreak="0">
    <w:nsid w:val="3B51511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color w:val="000000"/>
        <w:lang w:eastAsia="ar-SA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 w15:restartNumberingAfterBreak="0">
    <w:nsid w:val="3F961046"/>
    <w:multiLevelType w:val="hybridMultilevel"/>
    <w:tmpl w:val="0F50B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FA9703B"/>
    <w:multiLevelType w:val="hybridMultilevel"/>
    <w:tmpl w:val="A04C2BF6"/>
    <w:lvl w:ilvl="0" w:tplc="BE1CE004">
      <w:start w:val="4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40D0378C"/>
    <w:multiLevelType w:val="hybridMultilevel"/>
    <w:tmpl w:val="5CFEDCC8"/>
    <w:lvl w:ilvl="0" w:tplc="81EA8A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2DD5915"/>
    <w:multiLevelType w:val="hybridMultilevel"/>
    <w:tmpl w:val="3E883990"/>
    <w:lvl w:ilvl="0" w:tplc="CDE2172C">
      <w:start w:val="1"/>
      <w:numFmt w:val="decimal"/>
      <w:lvlText w:val="%1."/>
      <w:lvlJc w:val="left"/>
      <w:pPr>
        <w:ind w:left="2771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8" w15:restartNumberingAfterBreak="0">
    <w:nsid w:val="462B2AD7"/>
    <w:multiLevelType w:val="hybridMultilevel"/>
    <w:tmpl w:val="9C4238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8B32E08"/>
    <w:multiLevelType w:val="multilevel"/>
    <w:tmpl w:val="30BE59E4"/>
    <w:lvl w:ilvl="0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946"/>
        </w:tabs>
        <w:ind w:left="294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266"/>
        </w:tabs>
        <w:ind w:left="726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986"/>
        </w:tabs>
        <w:ind w:left="7986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48DD0829"/>
    <w:multiLevelType w:val="hybridMultilevel"/>
    <w:tmpl w:val="9EA82328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1" w15:restartNumberingAfterBreak="0">
    <w:nsid w:val="48FF282A"/>
    <w:multiLevelType w:val="hybridMultilevel"/>
    <w:tmpl w:val="BA7EF15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9D367EB"/>
    <w:multiLevelType w:val="hybridMultilevel"/>
    <w:tmpl w:val="FEC6B1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AFC746D"/>
    <w:multiLevelType w:val="hybridMultilevel"/>
    <w:tmpl w:val="6494DFFE"/>
    <w:lvl w:ilvl="0" w:tplc="95DCB32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CE52B88"/>
    <w:multiLevelType w:val="hybridMultilevel"/>
    <w:tmpl w:val="07244AEE"/>
    <w:lvl w:ilvl="0" w:tplc="535EA3CC">
      <w:start w:val="1"/>
      <w:numFmt w:val="lowerLetter"/>
      <w:lvlText w:val="%1)"/>
      <w:lvlJc w:val="left"/>
      <w:pPr>
        <w:ind w:left="163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5" w15:restartNumberingAfterBreak="0">
    <w:nsid w:val="4D86544F"/>
    <w:multiLevelType w:val="hybridMultilevel"/>
    <w:tmpl w:val="579C4CC8"/>
    <w:lvl w:ilvl="0" w:tplc="F44233B8">
      <w:start w:val="7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4E542864"/>
    <w:multiLevelType w:val="hybridMultilevel"/>
    <w:tmpl w:val="108A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C77D1E"/>
    <w:multiLevelType w:val="multilevel"/>
    <w:tmpl w:val="5700119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8" w15:restartNumberingAfterBreak="0">
    <w:nsid w:val="4FA52253"/>
    <w:multiLevelType w:val="hybridMultilevel"/>
    <w:tmpl w:val="0B344A76"/>
    <w:lvl w:ilvl="0" w:tplc="83D4BE3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2555DF7"/>
    <w:multiLevelType w:val="hybridMultilevel"/>
    <w:tmpl w:val="36F6FE0C"/>
    <w:lvl w:ilvl="0" w:tplc="C5F6278A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5275145F"/>
    <w:multiLevelType w:val="hybridMultilevel"/>
    <w:tmpl w:val="34285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37F738B"/>
    <w:multiLevelType w:val="hybridMultilevel"/>
    <w:tmpl w:val="E938B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41C0E0C"/>
    <w:multiLevelType w:val="multilevel"/>
    <w:tmpl w:val="885CAE14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25" w:hanging="420"/>
      </w:pPr>
      <w:rPr>
        <w:b w:val="0"/>
        <w:bCs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825" w:hanging="4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25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125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8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85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85" w:hanging="108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45" w:hanging="1440"/>
      </w:pPr>
    </w:lvl>
  </w:abstractNum>
  <w:abstractNum w:abstractNumId="73" w15:restartNumberingAfterBreak="0">
    <w:nsid w:val="54A74C9D"/>
    <w:multiLevelType w:val="hybridMultilevel"/>
    <w:tmpl w:val="36F6FE0C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55CF1D76"/>
    <w:multiLevelType w:val="hybridMultilevel"/>
    <w:tmpl w:val="BD68C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6467CFD"/>
    <w:multiLevelType w:val="hybridMultilevel"/>
    <w:tmpl w:val="2968DB34"/>
    <w:lvl w:ilvl="0" w:tplc="099601F0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6552FE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lang w:eastAsia="ar-SA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7" w15:restartNumberingAfterBreak="0">
    <w:nsid w:val="569B4ED5"/>
    <w:multiLevelType w:val="hybridMultilevel"/>
    <w:tmpl w:val="F954C88A"/>
    <w:lvl w:ilvl="0" w:tplc="01BCE286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56A54B9F"/>
    <w:multiLevelType w:val="hybridMultilevel"/>
    <w:tmpl w:val="A5727212"/>
    <w:lvl w:ilvl="0" w:tplc="BEBEFD20">
      <w:start w:val="1"/>
      <w:numFmt w:val="upperRoman"/>
      <w:lvlText w:val="%1."/>
      <w:lvlJc w:val="left"/>
      <w:pPr>
        <w:ind w:left="2984" w:hanging="72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83F301A"/>
    <w:multiLevelType w:val="hybridMultilevel"/>
    <w:tmpl w:val="6B1C7D7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 w:tplc="BEBEFD20">
      <w:start w:val="1"/>
      <w:numFmt w:val="upperRoman"/>
      <w:lvlText w:val="%3."/>
      <w:lvlJc w:val="left"/>
      <w:pPr>
        <w:ind w:left="2984" w:hanging="720"/>
      </w:pPr>
      <w:rPr>
        <w:rFonts w:hint="default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0" w15:restartNumberingAfterBreak="0">
    <w:nsid w:val="5AB113A0"/>
    <w:multiLevelType w:val="singleLevel"/>
    <w:tmpl w:val="13D8AB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/>
        <w:b w:val="0"/>
        <w:color w:val="000000"/>
        <w:sz w:val="18"/>
        <w:szCs w:val="18"/>
      </w:rPr>
    </w:lvl>
  </w:abstractNum>
  <w:abstractNum w:abstractNumId="81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5C0D358B"/>
    <w:multiLevelType w:val="hybridMultilevel"/>
    <w:tmpl w:val="49D4A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CA560C8"/>
    <w:multiLevelType w:val="hybridMultilevel"/>
    <w:tmpl w:val="70C0F15C"/>
    <w:lvl w:ilvl="0" w:tplc="09A2048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D276D89"/>
    <w:multiLevelType w:val="hybridMultilevel"/>
    <w:tmpl w:val="5A4C9E46"/>
    <w:lvl w:ilvl="0" w:tplc="5ABEB3C6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5" w15:restartNumberingAfterBreak="0">
    <w:nsid w:val="5E1F0526"/>
    <w:multiLevelType w:val="hybridMultilevel"/>
    <w:tmpl w:val="1FE6FD24"/>
    <w:lvl w:ilvl="0" w:tplc="CD060E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FE51BA8"/>
    <w:multiLevelType w:val="hybridMultilevel"/>
    <w:tmpl w:val="4C362FA4"/>
    <w:lvl w:ilvl="0" w:tplc="0B66A6B8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3C430D4"/>
    <w:multiLevelType w:val="hybridMultilevel"/>
    <w:tmpl w:val="D3AAA3F0"/>
    <w:lvl w:ilvl="0" w:tplc="01BCE286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64C811A0"/>
    <w:multiLevelType w:val="hybridMultilevel"/>
    <w:tmpl w:val="0D9439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537314E"/>
    <w:multiLevelType w:val="hybridMultilevel"/>
    <w:tmpl w:val="295068EA"/>
    <w:lvl w:ilvl="0" w:tplc="60BEE6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58F732F"/>
    <w:multiLevelType w:val="hybridMultilevel"/>
    <w:tmpl w:val="5F72EF12"/>
    <w:lvl w:ilvl="0" w:tplc="295C21AE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9967D4D"/>
    <w:multiLevelType w:val="hybridMultilevel"/>
    <w:tmpl w:val="5F942EB4"/>
    <w:lvl w:ilvl="0" w:tplc="F8D474F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B6674F5"/>
    <w:multiLevelType w:val="hybridMultilevel"/>
    <w:tmpl w:val="78C0E42C"/>
    <w:lvl w:ilvl="0" w:tplc="5546C84C">
      <w:start w:val="2"/>
      <w:numFmt w:val="bullet"/>
      <w:lvlText w:val="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C2641C1"/>
    <w:multiLevelType w:val="multilevel"/>
    <w:tmpl w:val="C658DC0E"/>
    <w:styleLink w:val="WWNum11"/>
    <w:lvl w:ilvl="0">
      <w:start w:val="1"/>
      <w:numFmt w:val="decimal"/>
      <w:lvlText w:val="%1)"/>
      <w:lvlJc w:val="left"/>
      <w:rPr>
        <w:rFonts w:ascii="Calibri" w:eastAsia="Times New Roman" w:hAnsi="Calibri" w:cs="Arial" w:hint="default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4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5" w15:restartNumberingAfterBreak="0">
    <w:nsid w:val="6C9F66F8"/>
    <w:multiLevelType w:val="hybridMultilevel"/>
    <w:tmpl w:val="2AA2FBF8"/>
    <w:lvl w:ilvl="0" w:tplc="DBF627C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DBC15CD"/>
    <w:multiLevelType w:val="hybridMultilevel"/>
    <w:tmpl w:val="C79C5B3C"/>
    <w:lvl w:ilvl="0" w:tplc="81DC6CA0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06819B0"/>
    <w:multiLevelType w:val="hybridMultilevel"/>
    <w:tmpl w:val="0A3AA992"/>
    <w:lvl w:ilvl="0" w:tplc="5A443918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DD64EC6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8" w15:restartNumberingAfterBreak="0">
    <w:nsid w:val="70AD5DC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eastAsia="Calibri"/>
        <w:color w:val="000000"/>
        <w:lang w:eastAsia="ar-SA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71895C0E"/>
    <w:multiLevelType w:val="hybridMultilevel"/>
    <w:tmpl w:val="895AA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31F48A7"/>
    <w:multiLevelType w:val="hybridMultilevel"/>
    <w:tmpl w:val="00086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39E50E3"/>
    <w:multiLevelType w:val="multilevel"/>
    <w:tmpl w:val="13C4B80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  <w:color w:val="00000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7482720F"/>
    <w:multiLevelType w:val="hybridMultilevel"/>
    <w:tmpl w:val="49442C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50A54FE"/>
    <w:multiLevelType w:val="hybridMultilevel"/>
    <w:tmpl w:val="8F343B2A"/>
    <w:lvl w:ilvl="0" w:tplc="148C86B6">
      <w:start w:val="1"/>
      <w:numFmt w:val="upperRoman"/>
      <w:lvlText w:val="%1."/>
      <w:lvlJc w:val="right"/>
      <w:pPr>
        <w:ind w:left="644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4" w15:restartNumberingAfterBreak="0">
    <w:nsid w:val="75DE0AC5"/>
    <w:multiLevelType w:val="multilevel"/>
    <w:tmpl w:val="68867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75E05D3D"/>
    <w:multiLevelType w:val="hybridMultilevel"/>
    <w:tmpl w:val="13260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C44052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6376C4A"/>
    <w:multiLevelType w:val="hybridMultilevel"/>
    <w:tmpl w:val="A656D012"/>
    <w:lvl w:ilvl="0" w:tplc="BF8837F2">
      <w:start w:val="1"/>
      <w:numFmt w:val="decimal"/>
      <w:lvlText w:val="%1."/>
      <w:lvlJc w:val="left"/>
      <w:pPr>
        <w:ind w:left="436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7" w15:restartNumberingAfterBreak="0">
    <w:nsid w:val="76BA046B"/>
    <w:multiLevelType w:val="hybridMultilevel"/>
    <w:tmpl w:val="62F6F886"/>
    <w:lvl w:ilvl="0" w:tplc="5546C84C">
      <w:start w:val="2"/>
      <w:numFmt w:val="bullet"/>
      <w:lvlText w:val=""/>
      <w:lvlJc w:val="left"/>
      <w:pPr>
        <w:ind w:left="786" w:hanging="360"/>
      </w:pPr>
      <w:rPr>
        <w:rFonts w:ascii="Symbol" w:eastAsia="Calibri" w:hAnsi="Symbol" w:cs="Calibri" w:hint="default"/>
      </w:rPr>
    </w:lvl>
    <w:lvl w:ilvl="1" w:tplc="5546C84C">
      <w:start w:val="2"/>
      <w:numFmt w:val="bullet"/>
      <w:lvlText w:val=""/>
      <w:lvlJc w:val="left"/>
      <w:pPr>
        <w:ind w:left="1506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8" w15:restartNumberingAfterBreak="0">
    <w:nsid w:val="76D40514"/>
    <w:multiLevelType w:val="hybridMultilevel"/>
    <w:tmpl w:val="791A6C26"/>
    <w:lvl w:ilvl="0" w:tplc="0415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9" w15:restartNumberingAfterBreak="0">
    <w:nsid w:val="77973969"/>
    <w:multiLevelType w:val="hybridMultilevel"/>
    <w:tmpl w:val="82661174"/>
    <w:lvl w:ilvl="0" w:tplc="11B804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90E6ACD"/>
    <w:multiLevelType w:val="hybridMultilevel"/>
    <w:tmpl w:val="1DA8335A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99C2666"/>
    <w:multiLevelType w:val="hybridMultilevel"/>
    <w:tmpl w:val="C3729AE2"/>
    <w:styleLink w:val="Zaimportowanystyl40"/>
    <w:lvl w:ilvl="0" w:tplc="7AFA34B4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6FA0B620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5D7CE004">
      <w:start w:val="1"/>
      <w:numFmt w:val="lowerRoman"/>
      <w:lvlText w:val="%3."/>
      <w:lvlJc w:val="left"/>
      <w:pPr>
        <w:ind w:left="1866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AF247924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EC0654B0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4B02E91C">
      <w:start w:val="1"/>
      <w:numFmt w:val="lowerRoman"/>
      <w:lvlText w:val="%6."/>
      <w:lvlJc w:val="left"/>
      <w:pPr>
        <w:ind w:left="4026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7BC81344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5D96997E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20B08430">
      <w:start w:val="1"/>
      <w:numFmt w:val="lowerRoman"/>
      <w:lvlText w:val="%9."/>
      <w:lvlJc w:val="left"/>
      <w:pPr>
        <w:ind w:left="6186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2" w15:restartNumberingAfterBreak="0">
    <w:nsid w:val="79D958D9"/>
    <w:multiLevelType w:val="hybridMultilevel"/>
    <w:tmpl w:val="9CC49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AB82ABA"/>
    <w:multiLevelType w:val="hybridMultilevel"/>
    <w:tmpl w:val="4DB819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4" w15:restartNumberingAfterBreak="0">
    <w:nsid w:val="7C9249FD"/>
    <w:multiLevelType w:val="hybridMultilevel"/>
    <w:tmpl w:val="366AF0F2"/>
    <w:lvl w:ilvl="0" w:tplc="3760BE3C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D074981"/>
    <w:multiLevelType w:val="hybridMultilevel"/>
    <w:tmpl w:val="7A5A2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F2333F8"/>
    <w:multiLevelType w:val="hybridMultilevel"/>
    <w:tmpl w:val="D20CD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7F2F01BF"/>
    <w:multiLevelType w:val="hybridMultilevel"/>
    <w:tmpl w:val="F8F6B3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4298723">
    <w:abstractNumId w:val="51"/>
  </w:num>
  <w:num w:numId="2" w16cid:durableId="698745281">
    <w:abstractNumId w:val="111"/>
  </w:num>
  <w:num w:numId="3" w16cid:durableId="503978126">
    <w:abstractNumId w:val="39"/>
  </w:num>
  <w:num w:numId="4" w16cid:durableId="1639146799">
    <w:abstractNumId w:val="30"/>
  </w:num>
  <w:num w:numId="5" w16cid:durableId="1804276746">
    <w:abstractNumId w:val="94"/>
  </w:num>
  <w:num w:numId="6" w16cid:durableId="1170289306">
    <w:abstractNumId w:val="47"/>
  </w:num>
  <w:num w:numId="7" w16cid:durableId="523326304">
    <w:abstractNumId w:val="114"/>
  </w:num>
  <w:num w:numId="8" w16cid:durableId="594627713">
    <w:abstractNumId w:val="81"/>
  </w:num>
  <w:num w:numId="9" w16cid:durableId="1716349048">
    <w:abstractNumId w:val="22"/>
  </w:num>
  <w:num w:numId="10" w16cid:durableId="1473019568">
    <w:abstractNumId w:val="57"/>
  </w:num>
  <w:num w:numId="11" w16cid:durableId="1463575152">
    <w:abstractNumId w:val="64"/>
  </w:num>
  <w:num w:numId="12" w16cid:durableId="1206798267">
    <w:abstractNumId w:val="84"/>
  </w:num>
  <w:num w:numId="13" w16cid:durableId="923487425">
    <w:abstractNumId w:val="0"/>
  </w:num>
  <w:num w:numId="14" w16cid:durableId="1437872175">
    <w:abstractNumId w:val="34"/>
  </w:num>
  <w:num w:numId="15" w16cid:durableId="464082081">
    <w:abstractNumId w:val="55"/>
  </w:num>
  <w:num w:numId="16" w16cid:durableId="2146465543">
    <w:abstractNumId w:val="14"/>
  </w:num>
  <w:num w:numId="17" w16cid:durableId="131211602">
    <w:abstractNumId w:val="49"/>
  </w:num>
  <w:num w:numId="18" w16cid:durableId="468012925">
    <w:abstractNumId w:val="113"/>
  </w:num>
  <w:num w:numId="19" w16cid:durableId="1237280540">
    <w:abstractNumId w:val="97"/>
  </w:num>
  <w:num w:numId="20" w16cid:durableId="235868270">
    <w:abstractNumId w:val="48"/>
  </w:num>
  <w:num w:numId="21" w16cid:durableId="647128028">
    <w:abstractNumId w:val="102"/>
  </w:num>
  <w:num w:numId="22" w16cid:durableId="1697194874">
    <w:abstractNumId w:val="105"/>
  </w:num>
  <w:num w:numId="23" w16cid:durableId="1910798290">
    <w:abstractNumId w:val="88"/>
  </w:num>
  <w:num w:numId="24" w16cid:durableId="1658068012">
    <w:abstractNumId w:val="58"/>
  </w:num>
  <w:num w:numId="25" w16cid:durableId="2045130660">
    <w:abstractNumId w:val="115"/>
  </w:num>
  <w:num w:numId="26" w16cid:durableId="1507405718">
    <w:abstractNumId w:val="91"/>
  </w:num>
  <w:num w:numId="27" w16cid:durableId="2041315980">
    <w:abstractNumId w:val="82"/>
  </w:num>
  <w:num w:numId="28" w16cid:durableId="232473828">
    <w:abstractNumId w:val="117"/>
  </w:num>
  <w:num w:numId="29" w16cid:durableId="1269849762">
    <w:abstractNumId w:val="86"/>
  </w:num>
  <w:num w:numId="30" w16cid:durableId="607665391">
    <w:abstractNumId w:val="27"/>
  </w:num>
  <w:num w:numId="31" w16cid:durableId="1763605359">
    <w:abstractNumId w:val="95"/>
  </w:num>
  <w:num w:numId="32" w16cid:durableId="43336710">
    <w:abstractNumId w:val="18"/>
  </w:num>
  <w:num w:numId="33" w16cid:durableId="68626190">
    <w:abstractNumId w:val="54"/>
  </w:num>
  <w:num w:numId="34" w16cid:durableId="1942755264">
    <w:abstractNumId w:val="79"/>
  </w:num>
  <w:num w:numId="35" w16cid:durableId="1265264960">
    <w:abstractNumId w:val="65"/>
  </w:num>
  <w:num w:numId="36" w16cid:durableId="1783498187">
    <w:abstractNumId w:val="74"/>
  </w:num>
  <w:num w:numId="37" w16cid:durableId="610471986">
    <w:abstractNumId w:val="45"/>
  </w:num>
  <w:num w:numId="38" w16cid:durableId="1776050399">
    <w:abstractNumId w:val="25"/>
  </w:num>
  <w:num w:numId="39" w16cid:durableId="688289837">
    <w:abstractNumId w:val="66"/>
  </w:num>
  <w:num w:numId="40" w16cid:durableId="2027514547">
    <w:abstractNumId w:val="106"/>
  </w:num>
  <w:num w:numId="41" w16cid:durableId="1833252708">
    <w:abstractNumId w:val="85"/>
  </w:num>
  <w:num w:numId="42" w16cid:durableId="1697654290">
    <w:abstractNumId w:val="99"/>
  </w:num>
  <w:num w:numId="43" w16cid:durableId="423840300">
    <w:abstractNumId w:val="19"/>
  </w:num>
  <w:num w:numId="44" w16cid:durableId="1756706525">
    <w:abstractNumId w:val="71"/>
  </w:num>
  <w:num w:numId="45" w16cid:durableId="923802093">
    <w:abstractNumId w:val="83"/>
  </w:num>
  <w:num w:numId="46" w16cid:durableId="935744659">
    <w:abstractNumId w:val="70"/>
  </w:num>
  <w:num w:numId="47" w16cid:durableId="2015640664">
    <w:abstractNumId w:val="89"/>
  </w:num>
  <w:num w:numId="48" w16cid:durableId="1617829460">
    <w:abstractNumId w:val="90"/>
  </w:num>
  <w:num w:numId="49" w16cid:durableId="1703630628">
    <w:abstractNumId w:val="56"/>
  </w:num>
  <w:num w:numId="50" w16cid:durableId="1885479481">
    <w:abstractNumId w:val="96"/>
  </w:num>
  <w:num w:numId="51" w16cid:durableId="809126929">
    <w:abstractNumId w:val="11"/>
  </w:num>
  <w:num w:numId="52" w16cid:durableId="1573270745">
    <w:abstractNumId w:val="100"/>
  </w:num>
  <w:num w:numId="53" w16cid:durableId="267812170">
    <w:abstractNumId w:val="63"/>
  </w:num>
  <w:num w:numId="54" w16cid:durableId="691609898">
    <w:abstractNumId w:val="44"/>
  </w:num>
  <w:num w:numId="55" w16cid:durableId="521550002">
    <w:abstractNumId w:val="75"/>
  </w:num>
  <w:num w:numId="56" w16cid:durableId="1486780203">
    <w:abstractNumId w:val="42"/>
  </w:num>
  <w:num w:numId="57" w16cid:durableId="2088258784">
    <w:abstractNumId w:val="92"/>
  </w:num>
  <w:num w:numId="58" w16cid:durableId="2090618645">
    <w:abstractNumId w:val="26"/>
  </w:num>
  <w:num w:numId="59" w16cid:durableId="1386828095">
    <w:abstractNumId w:val="110"/>
  </w:num>
  <w:num w:numId="60" w16cid:durableId="756443914">
    <w:abstractNumId w:val="43"/>
  </w:num>
  <w:num w:numId="61" w16cid:durableId="1771469907">
    <w:abstractNumId w:val="46"/>
  </w:num>
  <w:num w:numId="62" w16cid:durableId="1571496184">
    <w:abstractNumId w:val="38"/>
  </w:num>
  <w:num w:numId="63" w16cid:durableId="965235640">
    <w:abstractNumId w:val="31"/>
  </w:num>
  <w:num w:numId="64" w16cid:durableId="1850563183">
    <w:abstractNumId w:val="17"/>
  </w:num>
  <w:num w:numId="65" w16cid:durableId="674384648">
    <w:abstractNumId w:val="108"/>
  </w:num>
  <w:num w:numId="66" w16cid:durableId="1220172275">
    <w:abstractNumId w:val="33"/>
  </w:num>
  <w:num w:numId="67" w16cid:durableId="1795558786">
    <w:abstractNumId w:val="93"/>
  </w:num>
  <w:num w:numId="68" w16cid:durableId="1439450963">
    <w:abstractNumId w:val="23"/>
  </w:num>
  <w:num w:numId="69" w16cid:durableId="837692663">
    <w:abstractNumId w:val="37"/>
  </w:num>
  <w:num w:numId="70" w16cid:durableId="1969358693">
    <w:abstractNumId w:val="61"/>
  </w:num>
  <w:num w:numId="71" w16cid:durableId="420874105">
    <w:abstractNumId w:val="62"/>
  </w:num>
  <w:num w:numId="72" w16cid:durableId="1951814660">
    <w:abstractNumId w:val="41"/>
  </w:num>
  <w:num w:numId="73" w16cid:durableId="905921057">
    <w:abstractNumId w:val="15"/>
  </w:num>
  <w:num w:numId="74" w16cid:durableId="1231647775">
    <w:abstractNumId w:val="60"/>
  </w:num>
  <w:num w:numId="75" w16cid:durableId="464662763">
    <w:abstractNumId w:val="78"/>
  </w:num>
  <w:num w:numId="76" w16cid:durableId="1060713036">
    <w:abstractNumId w:val="72"/>
  </w:num>
  <w:num w:numId="77" w16cid:durableId="2017994275">
    <w:abstractNumId w:val="40"/>
  </w:num>
  <w:num w:numId="78" w16cid:durableId="450052020">
    <w:abstractNumId w:val="21"/>
  </w:num>
  <w:num w:numId="79" w16cid:durableId="159078966">
    <w:abstractNumId w:val="12"/>
  </w:num>
  <w:num w:numId="80" w16cid:durableId="27132659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67637561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36761087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991444885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2042394662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41755143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6945284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031224874">
    <w:abstractNumId w:val="10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28385076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111674017">
    <w:abstractNumId w:val="112"/>
  </w:num>
  <w:num w:numId="90" w16cid:durableId="1717075066">
    <w:abstractNumId w:val="32"/>
  </w:num>
  <w:num w:numId="91" w16cid:durableId="560597582">
    <w:abstractNumId w:val="80"/>
  </w:num>
  <w:num w:numId="92" w16cid:durableId="1983541347">
    <w:abstractNumId w:val="69"/>
  </w:num>
  <w:num w:numId="93" w16cid:durableId="785612347">
    <w:abstractNumId w:val="13"/>
  </w:num>
  <w:num w:numId="94" w16cid:durableId="2121996590">
    <w:abstractNumId w:val="20"/>
  </w:num>
  <w:num w:numId="95" w16cid:durableId="1122580810">
    <w:abstractNumId w:val="24"/>
  </w:num>
  <w:num w:numId="96" w16cid:durableId="1911575920">
    <w:abstractNumId w:val="87"/>
  </w:num>
  <w:num w:numId="97" w16cid:durableId="1778984190">
    <w:abstractNumId w:val="68"/>
  </w:num>
  <w:num w:numId="98" w16cid:durableId="97987218">
    <w:abstractNumId w:val="77"/>
  </w:num>
  <w:num w:numId="99" w16cid:durableId="431900283">
    <w:abstractNumId w:val="107"/>
  </w:num>
  <w:num w:numId="100" w16cid:durableId="1883054310">
    <w:abstractNumId w:val="53"/>
  </w:num>
  <w:num w:numId="101" w16cid:durableId="1824157766">
    <w:abstractNumId w:val="116"/>
  </w:num>
  <w:num w:numId="102" w16cid:durableId="1074888448">
    <w:abstractNumId w:val="104"/>
  </w:num>
  <w:num w:numId="103" w16cid:durableId="833912486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 w16cid:durableId="625544295">
    <w:abstractNumId w:val="35"/>
  </w:num>
  <w:num w:numId="105" w16cid:durableId="501046129">
    <w:abstractNumId w:val="16"/>
  </w:num>
  <w:num w:numId="106" w16cid:durableId="176232483">
    <w:abstractNumId w:val="59"/>
  </w:num>
  <w:num w:numId="107" w16cid:durableId="1976638985">
    <w:abstractNumId w:val="103"/>
  </w:num>
  <w:num w:numId="108" w16cid:durableId="1800950752">
    <w:abstractNumId w:val="73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2C0"/>
    <w:rsid w:val="0000125E"/>
    <w:rsid w:val="00003A17"/>
    <w:rsid w:val="00003B2E"/>
    <w:rsid w:val="0000438A"/>
    <w:rsid w:val="000126AE"/>
    <w:rsid w:val="00021ACC"/>
    <w:rsid w:val="000225E9"/>
    <w:rsid w:val="00031571"/>
    <w:rsid w:val="0003220A"/>
    <w:rsid w:val="00032EAB"/>
    <w:rsid w:val="000347A7"/>
    <w:rsid w:val="000450A0"/>
    <w:rsid w:val="00050E86"/>
    <w:rsid w:val="00050FE3"/>
    <w:rsid w:val="00053D3F"/>
    <w:rsid w:val="000622E5"/>
    <w:rsid w:val="00073DA2"/>
    <w:rsid w:val="000820F6"/>
    <w:rsid w:val="00095A41"/>
    <w:rsid w:val="000A2BDE"/>
    <w:rsid w:val="000A7900"/>
    <w:rsid w:val="000B4D59"/>
    <w:rsid w:val="000C3529"/>
    <w:rsid w:val="000C4CE7"/>
    <w:rsid w:val="000C6943"/>
    <w:rsid w:val="000C79F7"/>
    <w:rsid w:val="000D12D7"/>
    <w:rsid w:val="000E499B"/>
    <w:rsid w:val="000E4F75"/>
    <w:rsid w:val="000F1A38"/>
    <w:rsid w:val="000F64AA"/>
    <w:rsid w:val="00100696"/>
    <w:rsid w:val="00104262"/>
    <w:rsid w:val="001079B6"/>
    <w:rsid w:val="00115CE3"/>
    <w:rsid w:val="001235C8"/>
    <w:rsid w:val="001452D4"/>
    <w:rsid w:val="001479CB"/>
    <w:rsid w:val="00150B4C"/>
    <w:rsid w:val="00150C8E"/>
    <w:rsid w:val="00161180"/>
    <w:rsid w:val="001615C6"/>
    <w:rsid w:val="00162650"/>
    <w:rsid w:val="00170217"/>
    <w:rsid w:val="00173A09"/>
    <w:rsid w:val="00176E96"/>
    <w:rsid w:val="001771A1"/>
    <w:rsid w:val="00190D74"/>
    <w:rsid w:val="001A0D03"/>
    <w:rsid w:val="001A6332"/>
    <w:rsid w:val="001B288D"/>
    <w:rsid w:val="001B3FD6"/>
    <w:rsid w:val="001B6239"/>
    <w:rsid w:val="001B63BE"/>
    <w:rsid w:val="001C3825"/>
    <w:rsid w:val="001E0253"/>
    <w:rsid w:val="001E7302"/>
    <w:rsid w:val="001F2458"/>
    <w:rsid w:val="001F78AF"/>
    <w:rsid w:val="002002B8"/>
    <w:rsid w:val="00200A26"/>
    <w:rsid w:val="0020497F"/>
    <w:rsid w:val="00211F50"/>
    <w:rsid w:val="00216354"/>
    <w:rsid w:val="00216684"/>
    <w:rsid w:val="00220C10"/>
    <w:rsid w:val="002214CC"/>
    <w:rsid w:val="00222DCF"/>
    <w:rsid w:val="00225817"/>
    <w:rsid w:val="00227F66"/>
    <w:rsid w:val="0023506C"/>
    <w:rsid w:val="002416BA"/>
    <w:rsid w:val="00246354"/>
    <w:rsid w:val="00251952"/>
    <w:rsid w:val="00261418"/>
    <w:rsid w:val="0026429E"/>
    <w:rsid w:val="00265057"/>
    <w:rsid w:val="00265F34"/>
    <w:rsid w:val="00266DB6"/>
    <w:rsid w:val="00271758"/>
    <w:rsid w:val="00272875"/>
    <w:rsid w:val="00276C1E"/>
    <w:rsid w:val="002778D8"/>
    <w:rsid w:val="00283BD3"/>
    <w:rsid w:val="00286D74"/>
    <w:rsid w:val="00290227"/>
    <w:rsid w:val="002911FA"/>
    <w:rsid w:val="00295283"/>
    <w:rsid w:val="00297C3D"/>
    <w:rsid w:val="00297E2D"/>
    <w:rsid w:val="002A11B8"/>
    <w:rsid w:val="002A4531"/>
    <w:rsid w:val="002A6420"/>
    <w:rsid w:val="002A6667"/>
    <w:rsid w:val="002B10DA"/>
    <w:rsid w:val="002C17D8"/>
    <w:rsid w:val="002C1D39"/>
    <w:rsid w:val="002C286A"/>
    <w:rsid w:val="002C4D24"/>
    <w:rsid w:val="002C5032"/>
    <w:rsid w:val="002C5B0F"/>
    <w:rsid w:val="002D1154"/>
    <w:rsid w:val="002D1210"/>
    <w:rsid w:val="002D147C"/>
    <w:rsid w:val="002D6D61"/>
    <w:rsid w:val="002E2447"/>
    <w:rsid w:val="002E6D28"/>
    <w:rsid w:val="002F3B1A"/>
    <w:rsid w:val="002F4719"/>
    <w:rsid w:val="003006E7"/>
    <w:rsid w:val="00304686"/>
    <w:rsid w:val="00307972"/>
    <w:rsid w:val="003147F2"/>
    <w:rsid w:val="00321AAB"/>
    <w:rsid w:val="00323C1A"/>
    <w:rsid w:val="00324764"/>
    <w:rsid w:val="00326233"/>
    <w:rsid w:val="00327C43"/>
    <w:rsid w:val="00327E2B"/>
    <w:rsid w:val="003333A0"/>
    <w:rsid w:val="00333E67"/>
    <w:rsid w:val="00335CE2"/>
    <w:rsid w:val="003364CA"/>
    <w:rsid w:val="00344DF5"/>
    <w:rsid w:val="00344E17"/>
    <w:rsid w:val="00347487"/>
    <w:rsid w:val="00353DB9"/>
    <w:rsid w:val="003561CF"/>
    <w:rsid w:val="00360793"/>
    <w:rsid w:val="00364C65"/>
    <w:rsid w:val="003651F1"/>
    <w:rsid w:val="0037258F"/>
    <w:rsid w:val="0038229F"/>
    <w:rsid w:val="00383DA6"/>
    <w:rsid w:val="0038424F"/>
    <w:rsid w:val="00385AD8"/>
    <w:rsid w:val="0039105E"/>
    <w:rsid w:val="00393D37"/>
    <w:rsid w:val="003A5F0D"/>
    <w:rsid w:val="003A6765"/>
    <w:rsid w:val="003A789A"/>
    <w:rsid w:val="003B2CDA"/>
    <w:rsid w:val="003B50F9"/>
    <w:rsid w:val="003C2C34"/>
    <w:rsid w:val="003C33E5"/>
    <w:rsid w:val="003D1C69"/>
    <w:rsid w:val="003D652C"/>
    <w:rsid w:val="003D690B"/>
    <w:rsid w:val="003D6AEF"/>
    <w:rsid w:val="003E3279"/>
    <w:rsid w:val="003E5B70"/>
    <w:rsid w:val="003F535A"/>
    <w:rsid w:val="00403088"/>
    <w:rsid w:val="00404B94"/>
    <w:rsid w:val="004132B5"/>
    <w:rsid w:val="004134F6"/>
    <w:rsid w:val="00415492"/>
    <w:rsid w:val="004377D0"/>
    <w:rsid w:val="004472E6"/>
    <w:rsid w:val="00450A90"/>
    <w:rsid w:val="004512B8"/>
    <w:rsid w:val="00491906"/>
    <w:rsid w:val="00497B0F"/>
    <w:rsid w:val="004A575B"/>
    <w:rsid w:val="004B029A"/>
    <w:rsid w:val="004B0A9A"/>
    <w:rsid w:val="004B2444"/>
    <w:rsid w:val="004B3E51"/>
    <w:rsid w:val="004B54CA"/>
    <w:rsid w:val="004C2D67"/>
    <w:rsid w:val="004D0B5F"/>
    <w:rsid w:val="004D11E3"/>
    <w:rsid w:val="004D2060"/>
    <w:rsid w:val="004D5C3B"/>
    <w:rsid w:val="004D7DA1"/>
    <w:rsid w:val="004F5799"/>
    <w:rsid w:val="00502A88"/>
    <w:rsid w:val="00503A5F"/>
    <w:rsid w:val="00504FCA"/>
    <w:rsid w:val="005136D5"/>
    <w:rsid w:val="005203DE"/>
    <w:rsid w:val="00526FFE"/>
    <w:rsid w:val="005276B8"/>
    <w:rsid w:val="00530C72"/>
    <w:rsid w:val="005328B4"/>
    <w:rsid w:val="005464B4"/>
    <w:rsid w:val="005464C9"/>
    <w:rsid w:val="00551F95"/>
    <w:rsid w:val="00552081"/>
    <w:rsid w:val="005525C7"/>
    <w:rsid w:val="00560BAA"/>
    <w:rsid w:val="00562607"/>
    <w:rsid w:val="00566E11"/>
    <w:rsid w:val="00575652"/>
    <w:rsid w:val="005823B6"/>
    <w:rsid w:val="0059097E"/>
    <w:rsid w:val="00591115"/>
    <w:rsid w:val="00595649"/>
    <w:rsid w:val="005A034E"/>
    <w:rsid w:val="005A20B8"/>
    <w:rsid w:val="005A27E9"/>
    <w:rsid w:val="005A396B"/>
    <w:rsid w:val="005A4148"/>
    <w:rsid w:val="005C30A4"/>
    <w:rsid w:val="005C642B"/>
    <w:rsid w:val="005D27C1"/>
    <w:rsid w:val="005D33C7"/>
    <w:rsid w:val="005D38BD"/>
    <w:rsid w:val="005D4224"/>
    <w:rsid w:val="005D65CF"/>
    <w:rsid w:val="005E101C"/>
    <w:rsid w:val="005E1856"/>
    <w:rsid w:val="005F342D"/>
    <w:rsid w:val="005F76A7"/>
    <w:rsid w:val="006029EE"/>
    <w:rsid w:val="00604F2A"/>
    <w:rsid w:val="0062056D"/>
    <w:rsid w:val="006230E5"/>
    <w:rsid w:val="0062376A"/>
    <w:rsid w:val="00636452"/>
    <w:rsid w:val="00640533"/>
    <w:rsid w:val="0064280D"/>
    <w:rsid w:val="00645C56"/>
    <w:rsid w:val="00645E44"/>
    <w:rsid w:val="00647513"/>
    <w:rsid w:val="0065255A"/>
    <w:rsid w:val="00655D96"/>
    <w:rsid w:val="00655F73"/>
    <w:rsid w:val="006574B1"/>
    <w:rsid w:val="00662AAC"/>
    <w:rsid w:val="006746B1"/>
    <w:rsid w:val="006748F5"/>
    <w:rsid w:val="006878A1"/>
    <w:rsid w:val="006948C4"/>
    <w:rsid w:val="00696FCB"/>
    <w:rsid w:val="006A21B4"/>
    <w:rsid w:val="006A645B"/>
    <w:rsid w:val="006A6B77"/>
    <w:rsid w:val="006B20C6"/>
    <w:rsid w:val="006B465C"/>
    <w:rsid w:val="006B5854"/>
    <w:rsid w:val="006B5FA1"/>
    <w:rsid w:val="006B78E1"/>
    <w:rsid w:val="006C4E67"/>
    <w:rsid w:val="006D06B8"/>
    <w:rsid w:val="006D4B3F"/>
    <w:rsid w:val="006D5C6F"/>
    <w:rsid w:val="006E08D5"/>
    <w:rsid w:val="006E1008"/>
    <w:rsid w:val="006E4F96"/>
    <w:rsid w:val="006F3557"/>
    <w:rsid w:val="007055A0"/>
    <w:rsid w:val="00707BC0"/>
    <w:rsid w:val="007116AD"/>
    <w:rsid w:val="00715A49"/>
    <w:rsid w:val="00716C02"/>
    <w:rsid w:val="00717463"/>
    <w:rsid w:val="00720ADD"/>
    <w:rsid w:val="00720C0C"/>
    <w:rsid w:val="00721EA7"/>
    <w:rsid w:val="007233FE"/>
    <w:rsid w:val="00723F82"/>
    <w:rsid w:val="007243C9"/>
    <w:rsid w:val="00724C90"/>
    <w:rsid w:val="00726570"/>
    <w:rsid w:val="00740895"/>
    <w:rsid w:val="00740E56"/>
    <w:rsid w:val="007411F9"/>
    <w:rsid w:val="00742CF2"/>
    <w:rsid w:val="00744D69"/>
    <w:rsid w:val="007451FF"/>
    <w:rsid w:val="00747276"/>
    <w:rsid w:val="0074730C"/>
    <w:rsid w:val="0075050D"/>
    <w:rsid w:val="0075483E"/>
    <w:rsid w:val="007610A6"/>
    <w:rsid w:val="00770874"/>
    <w:rsid w:val="00771F4E"/>
    <w:rsid w:val="00773767"/>
    <w:rsid w:val="007805E8"/>
    <w:rsid w:val="0078280B"/>
    <w:rsid w:val="00782837"/>
    <w:rsid w:val="00783662"/>
    <w:rsid w:val="00791337"/>
    <w:rsid w:val="007972A8"/>
    <w:rsid w:val="007B53A6"/>
    <w:rsid w:val="007B62C0"/>
    <w:rsid w:val="007C1033"/>
    <w:rsid w:val="007C1FF1"/>
    <w:rsid w:val="007D2157"/>
    <w:rsid w:val="007D588C"/>
    <w:rsid w:val="007D7302"/>
    <w:rsid w:val="007E54C1"/>
    <w:rsid w:val="007F3D09"/>
    <w:rsid w:val="007F7869"/>
    <w:rsid w:val="0080087B"/>
    <w:rsid w:val="00806945"/>
    <w:rsid w:val="0082580F"/>
    <w:rsid w:val="00833561"/>
    <w:rsid w:val="0083563A"/>
    <w:rsid w:val="00835BDC"/>
    <w:rsid w:val="00835F51"/>
    <w:rsid w:val="00845E72"/>
    <w:rsid w:val="00850A9B"/>
    <w:rsid w:val="0085516E"/>
    <w:rsid w:val="00856331"/>
    <w:rsid w:val="00860637"/>
    <w:rsid w:val="008677ED"/>
    <w:rsid w:val="00870F1D"/>
    <w:rsid w:val="008710A0"/>
    <w:rsid w:val="008806FB"/>
    <w:rsid w:val="00881CFE"/>
    <w:rsid w:val="00883992"/>
    <w:rsid w:val="0088418E"/>
    <w:rsid w:val="008962C8"/>
    <w:rsid w:val="008B0A0E"/>
    <w:rsid w:val="008B3A74"/>
    <w:rsid w:val="008C0AF2"/>
    <w:rsid w:val="008C3A6A"/>
    <w:rsid w:val="008C5D61"/>
    <w:rsid w:val="008D0AF5"/>
    <w:rsid w:val="008D2A32"/>
    <w:rsid w:val="008D3DE4"/>
    <w:rsid w:val="008E0C0D"/>
    <w:rsid w:val="008E4866"/>
    <w:rsid w:val="008F1DB7"/>
    <w:rsid w:val="008F1F87"/>
    <w:rsid w:val="008F364E"/>
    <w:rsid w:val="008F704B"/>
    <w:rsid w:val="009009D8"/>
    <w:rsid w:val="00900A1A"/>
    <w:rsid w:val="009039CB"/>
    <w:rsid w:val="00906EC0"/>
    <w:rsid w:val="0091269A"/>
    <w:rsid w:val="009131F7"/>
    <w:rsid w:val="00930055"/>
    <w:rsid w:val="009305E4"/>
    <w:rsid w:val="0093357C"/>
    <w:rsid w:val="009358CA"/>
    <w:rsid w:val="00935DFB"/>
    <w:rsid w:val="00936524"/>
    <w:rsid w:val="00936C07"/>
    <w:rsid w:val="0094798C"/>
    <w:rsid w:val="009506FA"/>
    <w:rsid w:val="0095149B"/>
    <w:rsid w:val="00964044"/>
    <w:rsid w:val="00972008"/>
    <w:rsid w:val="00974C27"/>
    <w:rsid w:val="009762BE"/>
    <w:rsid w:val="0098012F"/>
    <w:rsid w:val="009802AA"/>
    <w:rsid w:val="009818DF"/>
    <w:rsid w:val="009963CA"/>
    <w:rsid w:val="009A5418"/>
    <w:rsid w:val="009B0141"/>
    <w:rsid w:val="009B0CE0"/>
    <w:rsid w:val="009B5A30"/>
    <w:rsid w:val="009D0871"/>
    <w:rsid w:val="009D5310"/>
    <w:rsid w:val="009E0FDB"/>
    <w:rsid w:val="009E3431"/>
    <w:rsid w:val="009E5994"/>
    <w:rsid w:val="009F0D48"/>
    <w:rsid w:val="009F1AA7"/>
    <w:rsid w:val="009F2ED5"/>
    <w:rsid w:val="00A00CBD"/>
    <w:rsid w:val="00A02C14"/>
    <w:rsid w:val="00A033B7"/>
    <w:rsid w:val="00A0678A"/>
    <w:rsid w:val="00A06C6D"/>
    <w:rsid w:val="00A079C2"/>
    <w:rsid w:val="00A07ECB"/>
    <w:rsid w:val="00A11B39"/>
    <w:rsid w:val="00A11BA7"/>
    <w:rsid w:val="00A1336F"/>
    <w:rsid w:val="00A2380A"/>
    <w:rsid w:val="00A25E57"/>
    <w:rsid w:val="00A30D65"/>
    <w:rsid w:val="00A33C85"/>
    <w:rsid w:val="00A34FBE"/>
    <w:rsid w:val="00A43E9F"/>
    <w:rsid w:val="00A466FE"/>
    <w:rsid w:val="00A57970"/>
    <w:rsid w:val="00A61227"/>
    <w:rsid w:val="00A62233"/>
    <w:rsid w:val="00A624B8"/>
    <w:rsid w:val="00A6640C"/>
    <w:rsid w:val="00A67544"/>
    <w:rsid w:val="00A70496"/>
    <w:rsid w:val="00A71179"/>
    <w:rsid w:val="00A80DDA"/>
    <w:rsid w:val="00A91BB8"/>
    <w:rsid w:val="00A95263"/>
    <w:rsid w:val="00A9751A"/>
    <w:rsid w:val="00AA297C"/>
    <w:rsid w:val="00AA5D7D"/>
    <w:rsid w:val="00AC587D"/>
    <w:rsid w:val="00AC75F5"/>
    <w:rsid w:val="00AD1FD5"/>
    <w:rsid w:val="00AD26AA"/>
    <w:rsid w:val="00AF725B"/>
    <w:rsid w:val="00B00AEF"/>
    <w:rsid w:val="00B0450E"/>
    <w:rsid w:val="00B062CB"/>
    <w:rsid w:val="00B06589"/>
    <w:rsid w:val="00B0675A"/>
    <w:rsid w:val="00B21D83"/>
    <w:rsid w:val="00B31132"/>
    <w:rsid w:val="00B4543B"/>
    <w:rsid w:val="00B50D44"/>
    <w:rsid w:val="00B51C51"/>
    <w:rsid w:val="00B63D21"/>
    <w:rsid w:val="00B706DB"/>
    <w:rsid w:val="00B74640"/>
    <w:rsid w:val="00B84DAC"/>
    <w:rsid w:val="00B87118"/>
    <w:rsid w:val="00B90FC5"/>
    <w:rsid w:val="00B96D8C"/>
    <w:rsid w:val="00BA0DA0"/>
    <w:rsid w:val="00BB0899"/>
    <w:rsid w:val="00BB6F59"/>
    <w:rsid w:val="00BC6EDE"/>
    <w:rsid w:val="00BE0A72"/>
    <w:rsid w:val="00BE4E03"/>
    <w:rsid w:val="00BE5E31"/>
    <w:rsid w:val="00BF040C"/>
    <w:rsid w:val="00BF2D86"/>
    <w:rsid w:val="00BF4DF0"/>
    <w:rsid w:val="00C03378"/>
    <w:rsid w:val="00C10DA9"/>
    <w:rsid w:val="00C11646"/>
    <w:rsid w:val="00C16699"/>
    <w:rsid w:val="00C245CB"/>
    <w:rsid w:val="00C31462"/>
    <w:rsid w:val="00C336DC"/>
    <w:rsid w:val="00C36423"/>
    <w:rsid w:val="00C41CF8"/>
    <w:rsid w:val="00C4286E"/>
    <w:rsid w:val="00C47251"/>
    <w:rsid w:val="00C4733C"/>
    <w:rsid w:val="00C65682"/>
    <w:rsid w:val="00C715C5"/>
    <w:rsid w:val="00C71CD4"/>
    <w:rsid w:val="00C72BB5"/>
    <w:rsid w:val="00C86AFB"/>
    <w:rsid w:val="00C90660"/>
    <w:rsid w:val="00CA0D24"/>
    <w:rsid w:val="00CB44C1"/>
    <w:rsid w:val="00CB4B25"/>
    <w:rsid w:val="00CB6E7C"/>
    <w:rsid w:val="00CC2057"/>
    <w:rsid w:val="00CC2D6B"/>
    <w:rsid w:val="00CC4740"/>
    <w:rsid w:val="00CC7822"/>
    <w:rsid w:val="00CF6548"/>
    <w:rsid w:val="00D105A6"/>
    <w:rsid w:val="00D1769B"/>
    <w:rsid w:val="00D213B7"/>
    <w:rsid w:val="00D24F12"/>
    <w:rsid w:val="00D362A6"/>
    <w:rsid w:val="00D450B0"/>
    <w:rsid w:val="00D4566B"/>
    <w:rsid w:val="00D62D1A"/>
    <w:rsid w:val="00D72CB7"/>
    <w:rsid w:val="00D72E04"/>
    <w:rsid w:val="00D82F1B"/>
    <w:rsid w:val="00D83D7B"/>
    <w:rsid w:val="00D9227A"/>
    <w:rsid w:val="00D92DD0"/>
    <w:rsid w:val="00D9372E"/>
    <w:rsid w:val="00DB0D82"/>
    <w:rsid w:val="00DB4D96"/>
    <w:rsid w:val="00DC0D22"/>
    <w:rsid w:val="00DC1CC7"/>
    <w:rsid w:val="00DC3EAF"/>
    <w:rsid w:val="00DC45B5"/>
    <w:rsid w:val="00DC4723"/>
    <w:rsid w:val="00DC51BD"/>
    <w:rsid w:val="00DD05F4"/>
    <w:rsid w:val="00DD2CF6"/>
    <w:rsid w:val="00DD6F01"/>
    <w:rsid w:val="00DD704A"/>
    <w:rsid w:val="00DE1D10"/>
    <w:rsid w:val="00DE2562"/>
    <w:rsid w:val="00DF0101"/>
    <w:rsid w:val="00E0418D"/>
    <w:rsid w:val="00E0621C"/>
    <w:rsid w:val="00E15262"/>
    <w:rsid w:val="00E173FF"/>
    <w:rsid w:val="00E228D9"/>
    <w:rsid w:val="00E40BFD"/>
    <w:rsid w:val="00E42BCD"/>
    <w:rsid w:val="00E42F71"/>
    <w:rsid w:val="00E4726D"/>
    <w:rsid w:val="00E51B32"/>
    <w:rsid w:val="00E52C66"/>
    <w:rsid w:val="00E61C0B"/>
    <w:rsid w:val="00E65295"/>
    <w:rsid w:val="00E74517"/>
    <w:rsid w:val="00E768B5"/>
    <w:rsid w:val="00E84FE5"/>
    <w:rsid w:val="00E8744B"/>
    <w:rsid w:val="00E90B7F"/>
    <w:rsid w:val="00E93178"/>
    <w:rsid w:val="00E936A3"/>
    <w:rsid w:val="00E94775"/>
    <w:rsid w:val="00E97323"/>
    <w:rsid w:val="00EB1B41"/>
    <w:rsid w:val="00EB54EF"/>
    <w:rsid w:val="00EC0086"/>
    <w:rsid w:val="00EC38CF"/>
    <w:rsid w:val="00EC40C2"/>
    <w:rsid w:val="00EC4148"/>
    <w:rsid w:val="00EC6D61"/>
    <w:rsid w:val="00EE5393"/>
    <w:rsid w:val="00F04F2C"/>
    <w:rsid w:val="00F05C68"/>
    <w:rsid w:val="00F06756"/>
    <w:rsid w:val="00F13BF2"/>
    <w:rsid w:val="00F25918"/>
    <w:rsid w:val="00F26028"/>
    <w:rsid w:val="00F309E8"/>
    <w:rsid w:val="00F32082"/>
    <w:rsid w:val="00F34FE3"/>
    <w:rsid w:val="00F40FC9"/>
    <w:rsid w:val="00F623F5"/>
    <w:rsid w:val="00F6251E"/>
    <w:rsid w:val="00F64696"/>
    <w:rsid w:val="00F650C4"/>
    <w:rsid w:val="00F67551"/>
    <w:rsid w:val="00F745ED"/>
    <w:rsid w:val="00F748CE"/>
    <w:rsid w:val="00F8100B"/>
    <w:rsid w:val="00F82259"/>
    <w:rsid w:val="00F84448"/>
    <w:rsid w:val="00F857FC"/>
    <w:rsid w:val="00F9221E"/>
    <w:rsid w:val="00F935EE"/>
    <w:rsid w:val="00FA6974"/>
    <w:rsid w:val="00FA721B"/>
    <w:rsid w:val="00FC2B95"/>
    <w:rsid w:val="00FC5579"/>
    <w:rsid w:val="00FD323F"/>
    <w:rsid w:val="00FE11B3"/>
    <w:rsid w:val="00FE11F2"/>
    <w:rsid w:val="00FE44C4"/>
    <w:rsid w:val="00FF1718"/>
    <w:rsid w:val="00FF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7C5A9A"/>
  <w15:docId w15:val="{EDB8820C-EE04-481E-ACAC-6AAB90BD8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1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76C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0">
    <w:name w:val="heading 2"/>
    <w:basedOn w:val="Normalny"/>
    <w:next w:val="Normalny"/>
    <w:link w:val="Nagwek2Znak"/>
    <w:qFormat/>
    <w:rsid w:val="00276C1E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Nagwek30">
    <w:name w:val="heading 3"/>
    <w:basedOn w:val="Normalny"/>
    <w:next w:val="Normalny"/>
    <w:link w:val="Nagwek3Znak"/>
    <w:qFormat/>
    <w:rsid w:val="00276C1E"/>
    <w:pPr>
      <w:keepNext/>
      <w:keepLines/>
      <w:spacing w:before="40"/>
      <w:outlineLvl w:val="2"/>
    </w:pPr>
    <w:rPr>
      <w:rFonts w:ascii="Calibri Light" w:hAnsi="Calibri Light"/>
      <w:color w:val="1F4D78"/>
      <w:sz w:val="20"/>
      <w:szCs w:val="20"/>
    </w:rPr>
  </w:style>
  <w:style w:type="paragraph" w:styleId="Nagwek40">
    <w:name w:val="heading 4"/>
    <w:basedOn w:val="Normalny"/>
    <w:next w:val="Normalny"/>
    <w:link w:val="Nagwek4Znak"/>
    <w:qFormat/>
    <w:rsid w:val="00276C1E"/>
    <w:pPr>
      <w:keepNext/>
      <w:jc w:val="center"/>
      <w:outlineLvl w:val="3"/>
    </w:pPr>
    <w:rPr>
      <w:rFonts w:ascii="Arial" w:hAnsi="Arial" w:cs="Arial"/>
      <w:b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76C1E"/>
    <w:pPr>
      <w:spacing w:before="240" w:after="60" w:line="262" w:lineRule="auto"/>
      <w:ind w:left="10" w:right="54" w:hanging="10"/>
      <w:jc w:val="both"/>
      <w:outlineLvl w:val="4"/>
    </w:pPr>
    <w:rPr>
      <w:rFonts w:ascii="Calibri" w:hAnsi="Calibri"/>
      <w:b/>
      <w:bCs/>
      <w:i/>
      <w:iCs/>
      <w:color w:val="00000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76C1E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szCs w:val="20"/>
    </w:rPr>
  </w:style>
  <w:style w:type="paragraph" w:styleId="Nagwek7">
    <w:name w:val="heading 7"/>
    <w:basedOn w:val="Normalny"/>
    <w:next w:val="Normalny"/>
    <w:link w:val="Nagwek7Znak"/>
    <w:qFormat/>
    <w:rsid w:val="00276C1E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nhideWhenUsed/>
    <w:qFormat/>
    <w:rsid w:val="00276C1E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B62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B62C0"/>
  </w:style>
  <w:style w:type="paragraph" w:styleId="Stopka">
    <w:name w:val="footer"/>
    <w:aliases w:val=" Znak,Znak"/>
    <w:basedOn w:val="Normalny"/>
    <w:link w:val="StopkaZnak"/>
    <w:uiPriority w:val="99"/>
    <w:unhideWhenUsed/>
    <w:rsid w:val="007B62C0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,Znak Znak1"/>
    <w:basedOn w:val="Domylnaczcionkaakapitu"/>
    <w:link w:val="Stopka"/>
    <w:uiPriority w:val="99"/>
    <w:rsid w:val="007B62C0"/>
  </w:style>
  <w:style w:type="table" w:styleId="Tabela-Siatka">
    <w:name w:val="Table Grid"/>
    <w:basedOn w:val="Standardowy"/>
    <w:uiPriority w:val="59"/>
    <w:rsid w:val="007B62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347A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347A7"/>
    <w:rPr>
      <w:color w:val="605E5C"/>
      <w:shd w:val="clear" w:color="auto" w:fill="E1DFDD"/>
    </w:rPr>
  </w:style>
  <w:style w:type="paragraph" w:styleId="Akapitzlist">
    <w:name w:val="List Paragraph"/>
    <w:aliases w:val="List Paragraph,Akapit z listą BS,L1,Numerowanie,Paragraf,Punkt 1.1,Akapit z listą5,2 heading,A_wyliczenie,K-P_odwolanie,maz_wyliczenie,opis dzialania,T_SZ_List Paragraph,normalny tekst,CW_Lista,Colorful List Accent 1,Akapit z listą4,Norma"/>
    <w:basedOn w:val="Normalny"/>
    <w:link w:val="AkapitzlistZnak"/>
    <w:uiPriority w:val="34"/>
    <w:qFormat/>
    <w:rsid w:val="00AD1FD5"/>
    <w:pPr>
      <w:ind w:left="720"/>
      <w:contextualSpacing/>
    </w:pPr>
  </w:style>
  <w:style w:type="paragraph" w:customStyle="1" w:styleId="1Wyliczankawpara">
    <w:name w:val="1. Wyliczanka_w_para"/>
    <w:basedOn w:val="Normalny"/>
    <w:rsid w:val="006746B1"/>
    <w:pPr>
      <w:numPr>
        <w:numId w:val="1"/>
      </w:numPr>
      <w:tabs>
        <w:tab w:val="clear" w:pos="360"/>
      </w:tabs>
      <w:spacing w:after="120"/>
      <w:ind w:left="720"/>
      <w:jc w:val="both"/>
    </w:pPr>
    <w:rPr>
      <w:rFonts w:eastAsia="MS Mincho"/>
      <w:lang w:eastAsia="en-US"/>
    </w:rPr>
  </w:style>
  <w:style w:type="character" w:customStyle="1" w:styleId="AkapitzlistZnak">
    <w:name w:val="Akapit z listą Znak"/>
    <w:aliases w:val="List Paragraph Znak,Akapit z listą BS Znak,L1 Znak,Numerowanie Znak,Paragraf Znak,Punkt 1.1 Znak,Akapit z listą5 Znak,2 heading Znak,A_wyliczenie Znak,K-P_odwolanie Znak,maz_wyliczenie Znak,opis dzialania Znak,normalny tekst Znak"/>
    <w:link w:val="Akapitzlist"/>
    <w:uiPriority w:val="34"/>
    <w:qFormat/>
    <w:rsid w:val="003C33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B288D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B28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BB6F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74727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4727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2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472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472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numbering" w:customStyle="1" w:styleId="Zaimportowanystyl40">
    <w:name w:val="Zaimportowany styl 4.0"/>
    <w:rsid w:val="00DC1CC7"/>
    <w:pPr>
      <w:numPr>
        <w:numId w:val="2"/>
      </w:numPr>
    </w:pPr>
  </w:style>
  <w:style w:type="paragraph" w:styleId="Poprawka">
    <w:name w:val="Revision"/>
    <w:hidden/>
    <w:uiPriority w:val="99"/>
    <w:semiHidden/>
    <w:rsid w:val="002A11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,Podrozdział,Footnote,Podrozdział1,Footnote1,Podrozdział2,Footnote2, Znak10,Znak10,Podrozdzia3,-E Fuﬂnotentext,Fuﬂnotentext Ursprung,Fußnotentext Ursprung,-E Fußnotentext,Footnote text,Fußnote,FOOTNOTES,F"/>
    <w:basedOn w:val="Normalny"/>
    <w:link w:val="TekstprzypisudolnegoZnak"/>
    <w:uiPriority w:val="99"/>
    <w:unhideWhenUsed/>
    <w:qFormat/>
    <w:rsid w:val="00EB1B4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Tekst przypisu Znak,Podrozdział Znak,Footnote Znak,Podrozdział1 Znak,Footnote1 Znak,Podrozdział2 Znak,Footnote2 Znak, Znak10 Znak,Znak10 Znak,Podrozdzia3 Znak,-E Fuﬂnotentext Znak,Fuﬂnotentext Ursprung Znak,Footnote text Znak"/>
    <w:basedOn w:val="Domylnaczcionkaakapitu"/>
    <w:link w:val="Tekstprzypisudolnego"/>
    <w:uiPriority w:val="99"/>
    <w:qFormat/>
    <w:rsid w:val="00EB1B41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iPriority w:val="99"/>
    <w:unhideWhenUsed/>
    <w:rsid w:val="00EB1B4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276C1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qFormat/>
    <w:rsid w:val="00276C1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276C1E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0"/>
    <w:rsid w:val="00276C1E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Nagwek3Znak">
    <w:name w:val="Nagłówek 3 Znak"/>
    <w:basedOn w:val="Domylnaczcionkaakapitu"/>
    <w:link w:val="Nagwek30"/>
    <w:rsid w:val="00276C1E"/>
    <w:rPr>
      <w:rFonts w:ascii="Calibri Light" w:eastAsia="Times New Roman" w:hAnsi="Calibri Light" w:cs="Times New Roman"/>
      <w:color w:val="1F4D78"/>
      <w:sz w:val="20"/>
      <w:szCs w:val="20"/>
    </w:rPr>
  </w:style>
  <w:style w:type="character" w:customStyle="1" w:styleId="Nagwek4Znak">
    <w:name w:val="Nagłówek 4 Znak"/>
    <w:basedOn w:val="Domylnaczcionkaakapitu"/>
    <w:link w:val="Nagwek40"/>
    <w:rsid w:val="00276C1E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76C1E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276C1E"/>
    <w:rPr>
      <w:rFonts w:ascii="Arial" w:eastAsia="Times New Roman" w:hAnsi="Arial" w:cs="Times New Roman"/>
      <w:b/>
      <w:sz w:val="18"/>
      <w:szCs w:val="20"/>
    </w:rPr>
  </w:style>
  <w:style w:type="character" w:customStyle="1" w:styleId="Nagwek7Znak">
    <w:name w:val="Nagłówek 7 Znak"/>
    <w:basedOn w:val="Domylnaczcionkaakapitu"/>
    <w:link w:val="Nagwek7"/>
    <w:rsid w:val="00276C1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76C1E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customStyle="1" w:styleId="Standard">
    <w:name w:val="Standard"/>
    <w:qFormat/>
    <w:rsid w:val="00276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character" w:customStyle="1" w:styleId="TekstpodstawowyZnak1">
    <w:name w:val="Tekst podstawowy Znak1"/>
    <w:basedOn w:val="Domylnaczcionkaakapitu"/>
    <w:rsid w:val="00276C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276C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276C1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Normalny"/>
    <w:rsid w:val="00276C1E"/>
    <w:pPr>
      <w:widowControl w:val="0"/>
      <w:spacing w:before="240"/>
      <w:jc w:val="both"/>
    </w:pPr>
    <w:rPr>
      <w:rFonts w:ascii="Arial" w:hAnsi="Arial"/>
      <w:szCs w:val="20"/>
    </w:rPr>
  </w:style>
  <w:style w:type="paragraph" w:customStyle="1" w:styleId="Tytu">
    <w:name w:val="Tytu?"/>
    <w:basedOn w:val="Normalny"/>
    <w:rsid w:val="00276C1E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customStyle="1" w:styleId="Default">
    <w:name w:val="Default"/>
    <w:link w:val="DefaultZnak"/>
    <w:qFormat/>
    <w:rsid w:val="00276C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276C1E"/>
    <w:pPr>
      <w:spacing w:after="0"/>
      <w:ind w:left="71"/>
    </w:pPr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276C1E"/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mark">
    <w:name w:val="footnote mark"/>
    <w:hidden/>
    <w:rsid w:val="00276C1E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Grid">
    <w:name w:val="TableGrid"/>
    <w:rsid w:val="00276C1E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unhideWhenUsed/>
    <w:rsid w:val="00276C1E"/>
    <w:pPr>
      <w:ind w:left="10" w:right="54" w:hanging="10"/>
      <w:jc w:val="both"/>
    </w:pPr>
    <w:rPr>
      <w:color w:val="00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76C1E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kocowego">
    <w:name w:val="endnote reference"/>
    <w:uiPriority w:val="99"/>
    <w:unhideWhenUsed/>
    <w:rsid w:val="00276C1E"/>
    <w:rPr>
      <w:vertAlign w:val="superscript"/>
    </w:rPr>
  </w:style>
  <w:style w:type="paragraph" w:styleId="Zwykytekst">
    <w:name w:val="Plain Text"/>
    <w:basedOn w:val="Normalny"/>
    <w:link w:val="ZwykytekstZnak"/>
    <w:rsid w:val="00276C1E"/>
    <w:rPr>
      <w:rFonts w:ascii="Courier New" w:eastAsia="MS Mincho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76C1E"/>
    <w:rPr>
      <w:rFonts w:ascii="Courier New" w:eastAsia="MS Mincho" w:hAnsi="Courier New" w:cs="Times New Roman"/>
      <w:sz w:val="20"/>
      <w:szCs w:val="20"/>
      <w:lang w:eastAsia="pl-PL"/>
    </w:rPr>
  </w:style>
  <w:style w:type="character" w:styleId="Uwydatnienie">
    <w:name w:val="Emphasis"/>
    <w:uiPriority w:val="20"/>
    <w:qFormat/>
    <w:rsid w:val="00276C1E"/>
    <w:rPr>
      <w:i/>
      <w:iCs/>
    </w:rPr>
  </w:style>
  <w:style w:type="character" w:customStyle="1" w:styleId="apple-style-span">
    <w:name w:val="apple-style-span"/>
    <w:qFormat/>
    <w:rsid w:val="00276C1E"/>
  </w:style>
  <w:style w:type="table" w:customStyle="1" w:styleId="Tabela-Siatka11">
    <w:name w:val="Tabela - Siatka11"/>
    <w:basedOn w:val="Standardowy"/>
    <w:next w:val="Tabela-Siatka"/>
    <w:uiPriority w:val="39"/>
    <w:rsid w:val="00276C1E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uiPriority w:val="99"/>
    <w:semiHidden/>
    <w:unhideWhenUsed/>
    <w:rsid w:val="00276C1E"/>
    <w:rPr>
      <w:color w:val="605E5C"/>
      <w:shd w:val="clear" w:color="auto" w:fill="E1DFDD"/>
    </w:rPr>
  </w:style>
  <w:style w:type="paragraph" w:customStyle="1" w:styleId="p2">
    <w:name w:val="p2"/>
    <w:basedOn w:val="Normalny"/>
    <w:rsid w:val="00276C1E"/>
    <w:rPr>
      <w:rFonts w:ascii="Helvetica" w:hAnsi="Helvetica"/>
      <w:sz w:val="17"/>
      <w:szCs w:val="17"/>
    </w:rPr>
  </w:style>
  <w:style w:type="character" w:styleId="Pogrubienie">
    <w:name w:val="Strong"/>
    <w:uiPriority w:val="22"/>
    <w:qFormat/>
    <w:rsid w:val="00276C1E"/>
    <w:rPr>
      <w:b/>
      <w:bCs/>
    </w:rPr>
  </w:style>
  <w:style w:type="paragraph" w:customStyle="1" w:styleId="redniasiatka21">
    <w:name w:val="Średnia siatka 21"/>
    <w:link w:val="redniasiatka2Znak"/>
    <w:uiPriority w:val="1"/>
    <w:qFormat/>
    <w:rsid w:val="00276C1E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0"/>
      <w:lang w:eastAsia="pl-PL"/>
    </w:rPr>
  </w:style>
  <w:style w:type="numbering" w:customStyle="1" w:styleId="Zaimportowanystyl2">
    <w:name w:val="Zaimportowany styl 2"/>
    <w:rsid w:val="00276C1E"/>
    <w:pPr>
      <w:numPr>
        <w:numId w:val="5"/>
      </w:numPr>
    </w:pPr>
  </w:style>
  <w:style w:type="character" w:customStyle="1" w:styleId="alb">
    <w:name w:val="a_lb"/>
    <w:rsid w:val="00276C1E"/>
  </w:style>
  <w:style w:type="character" w:styleId="UyteHipercze">
    <w:name w:val="FollowedHyperlink"/>
    <w:uiPriority w:val="99"/>
    <w:semiHidden/>
    <w:unhideWhenUsed/>
    <w:rsid w:val="00276C1E"/>
    <w:rPr>
      <w:color w:val="954F72"/>
      <w:u w:val="single"/>
    </w:rPr>
  </w:style>
  <w:style w:type="paragraph" w:styleId="NormalnyWeb">
    <w:name w:val="Normal (Web)"/>
    <w:basedOn w:val="Normalny"/>
    <w:uiPriority w:val="99"/>
    <w:rsid w:val="00276C1E"/>
    <w:pPr>
      <w:suppressAutoHyphens/>
      <w:spacing w:before="280" w:after="280"/>
    </w:pPr>
    <w:rPr>
      <w:lang w:eastAsia="ar-SA"/>
    </w:rPr>
  </w:style>
  <w:style w:type="character" w:customStyle="1" w:styleId="Tekstpodstawowy2Znak1">
    <w:name w:val="Tekst podstawowy 2 Znak1"/>
    <w:rsid w:val="00276C1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276C1E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hAnsi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76C1E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276C1E"/>
    <w:pPr>
      <w:suppressAutoHyphens/>
      <w:spacing w:after="120"/>
    </w:pPr>
    <w:rPr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276C1E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wykytekst3">
    <w:name w:val="Zwykły tekst3"/>
    <w:basedOn w:val="Normalny"/>
    <w:rsid w:val="00276C1E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redniasiatka2Znak">
    <w:name w:val="Średnia siatka 2 Znak"/>
    <w:link w:val="redniasiatka21"/>
    <w:uiPriority w:val="1"/>
    <w:rsid w:val="00276C1E"/>
    <w:rPr>
      <w:rFonts w:ascii="Times New Roman" w:eastAsia="Times New Roman" w:hAnsi="Times New Roman" w:cs="Times New Roman"/>
      <w:color w:val="000000"/>
      <w:sz w:val="20"/>
      <w:lang w:eastAsia="pl-PL"/>
    </w:rPr>
  </w:style>
  <w:style w:type="paragraph" w:customStyle="1" w:styleId="Tekstpodstawowy22">
    <w:name w:val="Tekst podstawowy 22"/>
    <w:basedOn w:val="Normalny"/>
    <w:rsid w:val="00276C1E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Style3">
    <w:name w:val="Style3"/>
    <w:basedOn w:val="Normalny"/>
    <w:rsid w:val="00276C1E"/>
    <w:pPr>
      <w:widowControl w:val="0"/>
      <w:autoSpaceDE w:val="0"/>
      <w:autoSpaceDN w:val="0"/>
      <w:adjustRightInd w:val="0"/>
      <w:spacing w:line="266" w:lineRule="exact"/>
    </w:pPr>
    <w:rPr>
      <w:rFonts w:ascii="Microsoft Sans Serif" w:hAnsi="Microsoft Sans Serif"/>
    </w:rPr>
  </w:style>
  <w:style w:type="character" w:customStyle="1" w:styleId="hotnewscz1">
    <w:name w:val="hotnews_c_z1"/>
    <w:rsid w:val="00276C1E"/>
  </w:style>
  <w:style w:type="paragraph" w:customStyle="1" w:styleId="Zawartotabeli">
    <w:name w:val="Zawartość tabeli"/>
    <w:basedOn w:val="Normalny"/>
    <w:rsid w:val="00276C1E"/>
    <w:pPr>
      <w:widowControl w:val="0"/>
      <w:suppressLineNumbers/>
      <w:suppressAutoHyphens/>
    </w:pPr>
    <w:rPr>
      <w:sz w:val="20"/>
      <w:szCs w:val="20"/>
    </w:rPr>
  </w:style>
  <w:style w:type="character" w:customStyle="1" w:styleId="BezodstpwZnak">
    <w:name w:val="Bez odstępów Znak"/>
    <w:link w:val="Bezodstpw"/>
    <w:rsid w:val="00276C1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276C1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ytu0">
    <w:name w:val="Title"/>
    <w:basedOn w:val="Normalny"/>
    <w:link w:val="TytuZnak"/>
    <w:qFormat/>
    <w:rsid w:val="00276C1E"/>
    <w:pPr>
      <w:widowControl w:val="0"/>
      <w:spacing w:before="240" w:after="60"/>
      <w:jc w:val="center"/>
    </w:pPr>
    <w:rPr>
      <w:rFonts w:ascii="Arial" w:hAnsi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0"/>
    <w:rsid w:val="00276C1E"/>
    <w:rPr>
      <w:rFonts w:ascii="Arial" w:eastAsia="Times New Roman" w:hAnsi="Arial" w:cs="Times New Roman"/>
      <w:b/>
      <w:bCs/>
      <w:kern w:val="28"/>
      <w:sz w:val="32"/>
      <w:szCs w:val="32"/>
    </w:rPr>
  </w:style>
  <w:style w:type="paragraph" w:customStyle="1" w:styleId="ox-0b56dd44f4-msonormal">
    <w:name w:val="ox-0b56dd44f4-msonormal"/>
    <w:basedOn w:val="Normalny"/>
    <w:rsid w:val="00276C1E"/>
    <w:pPr>
      <w:spacing w:before="100" w:beforeAutospacing="1" w:after="100" w:afterAutospacing="1"/>
    </w:pPr>
  </w:style>
  <w:style w:type="character" w:customStyle="1" w:styleId="lrzxr">
    <w:name w:val="lrzxr"/>
    <w:rsid w:val="00276C1E"/>
  </w:style>
  <w:style w:type="character" w:customStyle="1" w:styleId="summary-span-value">
    <w:name w:val="summary-span-value"/>
    <w:rsid w:val="00276C1E"/>
  </w:style>
  <w:style w:type="paragraph" w:customStyle="1" w:styleId="text-justify">
    <w:name w:val="text-justify"/>
    <w:basedOn w:val="Normalny"/>
    <w:rsid w:val="00276C1E"/>
    <w:pPr>
      <w:spacing w:before="100" w:beforeAutospacing="1" w:after="100" w:afterAutospacing="1"/>
    </w:pPr>
  </w:style>
  <w:style w:type="character" w:customStyle="1" w:styleId="Teksttreci">
    <w:name w:val="Tekst treści_"/>
    <w:link w:val="Teksttreci1"/>
    <w:locked/>
    <w:rsid w:val="00276C1E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qFormat/>
    <w:rsid w:val="00276C1E"/>
    <w:pPr>
      <w:shd w:val="clear" w:color="auto" w:fill="FFFFFF"/>
      <w:spacing w:before="240" w:after="120" w:line="240" w:lineRule="atLeast"/>
      <w:ind w:hanging="1340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styleId="Listanumerowana">
    <w:name w:val="List Number"/>
    <w:basedOn w:val="Normalny"/>
    <w:rsid w:val="00276C1E"/>
    <w:pPr>
      <w:widowControl w:val="0"/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hAnsi="Times"/>
      <w:b/>
      <w:sz w:val="22"/>
      <w:szCs w:val="22"/>
    </w:rPr>
  </w:style>
  <w:style w:type="paragraph" w:styleId="Listanumerowana2">
    <w:name w:val="List Number 2"/>
    <w:basedOn w:val="Normalny"/>
    <w:rsid w:val="00276C1E"/>
    <w:pPr>
      <w:autoSpaceDE w:val="0"/>
      <w:autoSpaceDN w:val="0"/>
      <w:adjustRightInd w:val="0"/>
      <w:spacing w:line="288" w:lineRule="auto"/>
      <w:ind w:left="992" w:hanging="567"/>
      <w:jc w:val="both"/>
    </w:pPr>
    <w:rPr>
      <w:rFonts w:ascii="Times" w:hAnsi="Times"/>
      <w:sz w:val="22"/>
    </w:rPr>
  </w:style>
  <w:style w:type="paragraph" w:styleId="Listanumerowana5">
    <w:name w:val="List Number 5"/>
    <w:basedOn w:val="Normalny"/>
    <w:rsid w:val="00276C1E"/>
    <w:pPr>
      <w:tabs>
        <w:tab w:val="num" w:pos="2520"/>
      </w:tabs>
      <w:spacing w:line="288" w:lineRule="auto"/>
      <w:ind w:left="3544" w:hanging="992"/>
      <w:jc w:val="both"/>
    </w:pPr>
    <w:rPr>
      <w:rFonts w:ascii="Times" w:hAnsi="Times"/>
      <w:bCs/>
      <w:sz w:val="22"/>
      <w:szCs w:val="22"/>
    </w:rPr>
  </w:style>
  <w:style w:type="paragraph" w:customStyle="1" w:styleId="Normalny1">
    <w:name w:val="Normalny1"/>
    <w:rsid w:val="00276C1E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Arial"/>
      <w:sz w:val="24"/>
      <w:szCs w:val="24"/>
      <w:lang w:eastAsia="zh-CN" w:bidi="hi-IN"/>
    </w:rPr>
  </w:style>
  <w:style w:type="paragraph" w:customStyle="1" w:styleId="pkt">
    <w:name w:val="pkt"/>
    <w:basedOn w:val="Normalny"/>
    <w:link w:val="pktZnak"/>
    <w:rsid w:val="00276C1E"/>
    <w:pPr>
      <w:spacing w:before="60" w:after="60"/>
      <w:ind w:left="851" w:hanging="295"/>
      <w:jc w:val="both"/>
    </w:pPr>
    <w:rPr>
      <w:szCs w:val="20"/>
    </w:rPr>
  </w:style>
  <w:style w:type="character" w:styleId="Numerstrony">
    <w:name w:val="page number"/>
    <w:rsid w:val="00276C1E"/>
  </w:style>
  <w:style w:type="paragraph" w:styleId="Spistreci1">
    <w:name w:val="toc 1"/>
    <w:basedOn w:val="Normalny"/>
    <w:next w:val="Normalny"/>
    <w:autoRedefine/>
    <w:uiPriority w:val="39"/>
    <w:rsid w:val="00276C1E"/>
    <w:pPr>
      <w:tabs>
        <w:tab w:val="right" w:pos="9628"/>
      </w:tabs>
      <w:jc w:val="both"/>
    </w:pPr>
    <w:rPr>
      <w:noProof/>
      <w:szCs w:val="20"/>
    </w:rPr>
  </w:style>
  <w:style w:type="numbering" w:customStyle="1" w:styleId="Bezlisty1">
    <w:name w:val="Bez listy1"/>
    <w:next w:val="Bezlisty"/>
    <w:semiHidden/>
    <w:rsid w:val="00276C1E"/>
  </w:style>
  <w:style w:type="paragraph" w:customStyle="1" w:styleId="tekstpodstnumer">
    <w:name w:val="tekstpodstnumer"/>
    <w:basedOn w:val="Normalny"/>
    <w:rsid w:val="00276C1E"/>
    <w:pPr>
      <w:jc w:val="both"/>
    </w:pPr>
    <w:rPr>
      <w:rFonts w:ascii="Arial" w:hAnsi="Arial" w:cs="Arial"/>
      <w:sz w:val="22"/>
      <w:szCs w:val="22"/>
    </w:rPr>
  </w:style>
  <w:style w:type="paragraph" w:styleId="Mapadokumentu">
    <w:name w:val="Document Map"/>
    <w:basedOn w:val="Normalny"/>
    <w:link w:val="MapadokumentuZnak"/>
    <w:rsid w:val="00276C1E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276C1E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76C1E"/>
    <w:pPr>
      <w:tabs>
        <w:tab w:val="right" w:pos="9630"/>
      </w:tabs>
      <w:ind w:left="198"/>
      <w:contextualSpacing/>
    </w:pPr>
    <w:rPr>
      <w:sz w:val="20"/>
      <w:szCs w:val="20"/>
    </w:rPr>
  </w:style>
  <w:style w:type="character" w:styleId="Numerwiersza">
    <w:name w:val="line number"/>
    <w:rsid w:val="00276C1E"/>
  </w:style>
  <w:style w:type="paragraph" w:customStyle="1" w:styleId="ZnakZnak">
    <w:name w:val="Znak Znak"/>
    <w:basedOn w:val="Normalny"/>
    <w:rsid w:val="00276C1E"/>
    <w:pPr>
      <w:spacing w:line="360" w:lineRule="auto"/>
      <w:jc w:val="both"/>
    </w:pPr>
    <w:rPr>
      <w:rFonts w:ascii="Verdana" w:hAnsi="Verdana"/>
      <w:sz w:val="20"/>
      <w:szCs w:val="20"/>
    </w:rPr>
  </w:style>
  <w:style w:type="numbering" w:customStyle="1" w:styleId="Bezlisty2">
    <w:name w:val="Bez listy2"/>
    <w:next w:val="Bezlisty"/>
    <w:semiHidden/>
    <w:rsid w:val="00276C1E"/>
  </w:style>
  <w:style w:type="paragraph" w:customStyle="1" w:styleId="Nagwek10">
    <w:name w:val="Nagłówek1"/>
    <w:basedOn w:val="Normalny"/>
    <w:rsid w:val="00276C1E"/>
    <w:pPr>
      <w:tabs>
        <w:tab w:val="left" w:pos="3375"/>
      </w:tabs>
      <w:spacing w:line="300" w:lineRule="auto"/>
      <w:jc w:val="both"/>
    </w:pPr>
    <w:rPr>
      <w:b/>
    </w:rPr>
  </w:style>
  <w:style w:type="paragraph" w:customStyle="1" w:styleId="Nagwek2">
    <w:name w:val="Nagłówek2"/>
    <w:basedOn w:val="Normalny"/>
    <w:rsid w:val="00276C1E"/>
    <w:pPr>
      <w:numPr>
        <w:numId w:val="9"/>
      </w:numPr>
      <w:tabs>
        <w:tab w:val="left" w:pos="3375"/>
      </w:tabs>
      <w:spacing w:line="300" w:lineRule="auto"/>
      <w:jc w:val="both"/>
    </w:pPr>
    <w:rPr>
      <w:b/>
    </w:rPr>
  </w:style>
  <w:style w:type="paragraph" w:customStyle="1" w:styleId="Nagwek3">
    <w:name w:val="Nagłówek3"/>
    <w:basedOn w:val="Normalny"/>
    <w:rsid w:val="00276C1E"/>
    <w:pPr>
      <w:numPr>
        <w:ilvl w:val="1"/>
        <w:numId w:val="8"/>
      </w:numPr>
      <w:tabs>
        <w:tab w:val="left" w:pos="540"/>
        <w:tab w:val="left" w:pos="1020"/>
      </w:tabs>
      <w:spacing w:before="60" w:line="300" w:lineRule="auto"/>
      <w:jc w:val="both"/>
    </w:pPr>
    <w:rPr>
      <w:b/>
    </w:rPr>
  </w:style>
  <w:style w:type="paragraph" w:styleId="Spistreci3">
    <w:name w:val="toc 3"/>
    <w:basedOn w:val="Normalny"/>
    <w:next w:val="Normalny"/>
    <w:autoRedefine/>
    <w:uiPriority w:val="39"/>
    <w:rsid w:val="00276C1E"/>
    <w:pPr>
      <w:ind w:left="480"/>
    </w:pPr>
  </w:style>
  <w:style w:type="paragraph" w:customStyle="1" w:styleId="Nagwek4">
    <w:name w:val="Nagłówek4"/>
    <w:basedOn w:val="Normalny"/>
    <w:link w:val="Nagwek4Znak0"/>
    <w:qFormat/>
    <w:rsid w:val="00276C1E"/>
    <w:pPr>
      <w:numPr>
        <w:numId w:val="10"/>
      </w:numPr>
      <w:spacing w:before="60" w:line="300" w:lineRule="auto"/>
      <w:jc w:val="both"/>
    </w:pPr>
    <w:rPr>
      <w:b/>
      <w:spacing w:val="10"/>
    </w:rPr>
  </w:style>
  <w:style w:type="character" w:customStyle="1" w:styleId="Nagwek4Znak0">
    <w:name w:val="Nagłówek4 Znak"/>
    <w:link w:val="Nagwek4"/>
    <w:rsid w:val="00276C1E"/>
    <w:rPr>
      <w:rFonts w:ascii="Times New Roman" w:eastAsia="Times New Roman" w:hAnsi="Times New Roman" w:cs="Times New Roman"/>
      <w:b/>
      <w:spacing w:val="10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76C1E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276C1E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table" w:customStyle="1" w:styleId="Tabela-Siatka1">
    <w:name w:val="Tabela - Siatka1"/>
    <w:basedOn w:val="Standardowy"/>
    <w:next w:val="Tabela-Siatka"/>
    <w:rsid w:val="00276C1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276C1E"/>
    <w:pPr>
      <w:suppressAutoHyphens/>
      <w:spacing w:before="90" w:line="380" w:lineRule="atLeast"/>
      <w:jc w:val="both"/>
    </w:pPr>
    <w:rPr>
      <w:rFonts w:ascii="Courier New" w:hAnsi="Courier New"/>
      <w:w w:val="89"/>
      <w:sz w:val="25"/>
      <w:szCs w:val="20"/>
      <w:lang w:val="en-US" w:eastAsia="ar-SA"/>
    </w:rPr>
  </w:style>
  <w:style w:type="character" w:customStyle="1" w:styleId="Znakiprzypiswdolnych">
    <w:name w:val="Znaki przypisów dolnych"/>
    <w:rsid w:val="00276C1E"/>
    <w:rPr>
      <w:vertAlign w:val="superscript"/>
    </w:rPr>
  </w:style>
  <w:style w:type="paragraph" w:styleId="Listapunktowana">
    <w:name w:val="List Bullet"/>
    <w:basedOn w:val="Normalny"/>
    <w:rsid w:val="00276C1E"/>
    <w:pPr>
      <w:numPr>
        <w:numId w:val="13"/>
      </w:numPr>
      <w:contextualSpacing/>
    </w:pPr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276C1E"/>
    <w:pPr>
      <w:suppressAutoHyphens/>
      <w:ind w:left="4956"/>
      <w:jc w:val="center"/>
    </w:pPr>
    <w:rPr>
      <w:i/>
      <w:sz w:val="20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276C1E"/>
    <w:pPr>
      <w:suppressAutoHyphens/>
      <w:ind w:left="360"/>
      <w:jc w:val="both"/>
    </w:pPr>
    <w:rPr>
      <w:sz w:val="20"/>
      <w:lang w:eastAsia="zh-CN"/>
    </w:rPr>
  </w:style>
  <w:style w:type="paragraph" w:styleId="Tekstpodstawowywcity">
    <w:name w:val="Body Text Indent"/>
    <w:basedOn w:val="Normalny"/>
    <w:link w:val="TekstpodstawowywcityZnak"/>
    <w:rsid w:val="00276C1E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76C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anumerowana1poziomII">
    <w:name w:val="Lista numerowana 1 poziom II"/>
    <w:basedOn w:val="Normalny"/>
    <w:qFormat/>
    <w:rsid w:val="00276C1E"/>
    <w:pPr>
      <w:numPr>
        <w:ilvl w:val="1"/>
        <w:numId w:val="14"/>
      </w:numPr>
      <w:tabs>
        <w:tab w:val="left" w:pos="426"/>
      </w:tabs>
      <w:spacing w:before="100" w:beforeAutospacing="1" w:after="100" w:afterAutospacing="1" w:line="276" w:lineRule="auto"/>
      <w:jc w:val="both"/>
    </w:pPr>
    <w:rPr>
      <w:rFonts w:ascii="Calibri" w:eastAsia="Calibri" w:hAnsi="Calibri"/>
      <w:szCs w:val="22"/>
      <w:lang w:eastAsia="en-US"/>
    </w:rPr>
  </w:style>
  <w:style w:type="paragraph" w:customStyle="1" w:styleId="Listanumerowana1poziomIII">
    <w:name w:val="Lista numerowana 1 poziom III"/>
    <w:basedOn w:val="Normalny"/>
    <w:qFormat/>
    <w:rsid w:val="00276C1E"/>
    <w:pPr>
      <w:numPr>
        <w:ilvl w:val="2"/>
        <w:numId w:val="14"/>
      </w:numPr>
      <w:tabs>
        <w:tab w:val="left" w:pos="426"/>
      </w:tabs>
      <w:spacing w:before="100" w:beforeAutospacing="1" w:after="100" w:afterAutospacing="1" w:line="276" w:lineRule="auto"/>
      <w:jc w:val="both"/>
    </w:pPr>
    <w:rPr>
      <w:rFonts w:ascii="Calibri" w:eastAsia="Calibri" w:hAnsi="Calibri"/>
      <w:szCs w:val="22"/>
      <w:lang w:eastAsia="en-US"/>
    </w:rPr>
  </w:style>
  <w:style w:type="character" w:customStyle="1" w:styleId="spelle">
    <w:name w:val="spelle"/>
    <w:rsid w:val="00276C1E"/>
  </w:style>
  <w:style w:type="paragraph" w:customStyle="1" w:styleId="NormalnyWeb1">
    <w:name w:val="Normalny (Web)1"/>
    <w:basedOn w:val="Normalny"/>
    <w:rsid w:val="00276C1E"/>
    <w:pPr>
      <w:suppressAutoHyphens/>
      <w:spacing w:before="100" w:after="100" w:line="100" w:lineRule="atLeast"/>
      <w:jc w:val="both"/>
    </w:pPr>
    <w:rPr>
      <w:sz w:val="20"/>
      <w:szCs w:val="20"/>
      <w:lang w:eastAsia="ar-SA"/>
    </w:rPr>
  </w:style>
  <w:style w:type="character" w:customStyle="1" w:styleId="pktZnak">
    <w:name w:val="pkt Znak"/>
    <w:link w:val="pkt"/>
    <w:locked/>
    <w:rsid w:val="00276C1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CharStyle16">
    <w:name w:val="Char Style 16"/>
    <w:link w:val="Style15"/>
    <w:rsid w:val="00276C1E"/>
  </w:style>
  <w:style w:type="paragraph" w:customStyle="1" w:styleId="Style15">
    <w:name w:val="Style 15"/>
    <w:basedOn w:val="Normalny"/>
    <w:link w:val="CharStyle16"/>
    <w:rsid w:val="00276C1E"/>
    <w:pPr>
      <w:widowControl w:val="0"/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0">
    <w:name w:val="Tekst treści"/>
    <w:basedOn w:val="Normalny"/>
    <w:rsid w:val="00276C1E"/>
    <w:pPr>
      <w:shd w:val="clear" w:color="auto" w:fill="FFFFFF"/>
      <w:spacing w:line="240" w:lineRule="atLeast"/>
      <w:ind w:hanging="1700"/>
    </w:pPr>
    <w:rPr>
      <w:rFonts w:ascii="Verdana" w:eastAsia="Calibri" w:hAnsi="Verdana" w:cs="Verdana"/>
      <w:sz w:val="19"/>
      <w:szCs w:val="19"/>
    </w:rPr>
  </w:style>
  <w:style w:type="character" w:customStyle="1" w:styleId="TeksttreciPogrubienie">
    <w:name w:val="Tekst treści + Pogrubienie"/>
    <w:rsid w:val="00276C1E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paragraph" w:styleId="Lista2">
    <w:name w:val="List 2"/>
    <w:basedOn w:val="Normalny"/>
    <w:uiPriority w:val="99"/>
    <w:unhideWhenUsed/>
    <w:rsid w:val="00276C1E"/>
    <w:pPr>
      <w:ind w:left="566" w:hanging="283"/>
    </w:pPr>
    <w:rPr>
      <w:rFonts w:eastAsia="Calibri"/>
    </w:rPr>
  </w:style>
  <w:style w:type="paragraph" w:customStyle="1" w:styleId="paragraph">
    <w:name w:val="paragraph"/>
    <w:basedOn w:val="Normalny"/>
    <w:rsid w:val="00276C1E"/>
    <w:pPr>
      <w:spacing w:before="100" w:beforeAutospacing="1" w:after="100" w:afterAutospacing="1"/>
    </w:pPr>
  </w:style>
  <w:style w:type="character" w:customStyle="1" w:styleId="normaltextrun">
    <w:name w:val="normaltextrun"/>
    <w:rsid w:val="00276C1E"/>
  </w:style>
  <w:style w:type="character" w:customStyle="1" w:styleId="eop">
    <w:name w:val="eop"/>
    <w:rsid w:val="00276C1E"/>
  </w:style>
  <w:style w:type="character" w:customStyle="1" w:styleId="scxw174579145">
    <w:name w:val="scxw174579145"/>
    <w:rsid w:val="00276C1E"/>
  </w:style>
  <w:style w:type="character" w:customStyle="1" w:styleId="CharStyle14">
    <w:name w:val="Char Style 14"/>
    <w:link w:val="Style13"/>
    <w:rsid w:val="00276C1E"/>
    <w:rPr>
      <w:b/>
      <w:bCs/>
    </w:rPr>
  </w:style>
  <w:style w:type="paragraph" w:customStyle="1" w:styleId="Style13">
    <w:name w:val="Style 13"/>
    <w:basedOn w:val="Normalny"/>
    <w:link w:val="CharStyle14"/>
    <w:rsid w:val="00276C1E"/>
    <w:pPr>
      <w:widowControl w:val="0"/>
      <w:spacing w:after="120"/>
      <w:jc w:val="center"/>
      <w:outlineLvl w:val="3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Domylnaczcionkaakapitu1">
    <w:name w:val="Domyślna czcionka akapitu1"/>
    <w:rsid w:val="00276C1E"/>
  </w:style>
  <w:style w:type="paragraph" w:customStyle="1" w:styleId="pf0">
    <w:name w:val="pf0"/>
    <w:basedOn w:val="Normalny"/>
    <w:rsid w:val="00276C1E"/>
    <w:pPr>
      <w:spacing w:before="100" w:beforeAutospacing="1" w:after="100" w:afterAutospacing="1"/>
    </w:pPr>
  </w:style>
  <w:style w:type="character" w:customStyle="1" w:styleId="cf01">
    <w:name w:val="cf01"/>
    <w:rsid w:val="00276C1E"/>
    <w:rPr>
      <w:rFonts w:ascii="Segoe UI" w:hAnsi="Segoe UI" w:cs="Segoe UI" w:hint="default"/>
      <w:sz w:val="18"/>
      <w:szCs w:val="18"/>
    </w:rPr>
  </w:style>
  <w:style w:type="numbering" w:customStyle="1" w:styleId="WWNum11">
    <w:name w:val="WWNum11"/>
    <w:basedOn w:val="Bezlisty"/>
    <w:rsid w:val="00276C1E"/>
    <w:pPr>
      <w:numPr>
        <w:numId w:val="67"/>
      </w:numPr>
    </w:pPr>
  </w:style>
  <w:style w:type="paragraph" w:customStyle="1" w:styleId="BodyText31">
    <w:name w:val="Body Text 31"/>
    <w:basedOn w:val="Normalny"/>
    <w:rsid w:val="00276C1E"/>
    <w:pPr>
      <w:widowControl w:val="0"/>
    </w:pPr>
    <w:rPr>
      <w:rFonts w:ascii="Arial" w:hAnsi="Arial"/>
      <w:sz w:val="22"/>
      <w:szCs w:val="20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276C1E"/>
    <w:rPr>
      <w:color w:val="0000FF"/>
      <w:u w:val="single"/>
    </w:rPr>
  </w:style>
  <w:style w:type="paragraph" w:customStyle="1" w:styleId="programme-steppoint">
    <w:name w:val="programme-step__point"/>
    <w:basedOn w:val="Normalny"/>
    <w:rsid w:val="00276C1E"/>
    <w:pPr>
      <w:spacing w:before="100" w:beforeAutospacing="1" w:after="100" w:afterAutospacing="1"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276C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200" w:line="276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276C1E"/>
    <w:rPr>
      <w:rFonts w:ascii="Courier New" w:eastAsia="Calibri" w:hAnsi="Courier New" w:cs="Courier New"/>
      <w:sz w:val="20"/>
      <w:szCs w:val="20"/>
    </w:rPr>
  </w:style>
  <w:style w:type="character" w:customStyle="1" w:styleId="Normalny2">
    <w:name w:val="Normalny2"/>
    <w:basedOn w:val="Domylnaczcionkaakapitu"/>
    <w:rsid w:val="00276C1E"/>
  </w:style>
  <w:style w:type="character" w:customStyle="1" w:styleId="Normalny3">
    <w:name w:val="Normalny3"/>
    <w:basedOn w:val="Domylnaczcionkaakapitu"/>
    <w:rsid w:val="00E65295"/>
  </w:style>
  <w:style w:type="character" w:customStyle="1" w:styleId="hgkelc">
    <w:name w:val="hgkelc"/>
    <w:basedOn w:val="Domylnaczcionkaakapitu"/>
    <w:rsid w:val="00E65295"/>
  </w:style>
  <w:style w:type="character" w:customStyle="1" w:styleId="Brak">
    <w:name w:val="Brak"/>
    <w:rsid w:val="00930055"/>
  </w:style>
  <w:style w:type="table" w:customStyle="1" w:styleId="Tabelasiatki1jasnaakcent11">
    <w:name w:val="Tabela siatki 1 — jasna — akcent 11"/>
    <w:basedOn w:val="Standardowy"/>
    <w:uiPriority w:val="46"/>
    <w:rsid w:val="00930055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Nierozpoznanawzmianka">
    <w:name w:val="Unresolved Mention"/>
    <w:uiPriority w:val="99"/>
    <w:semiHidden/>
    <w:unhideWhenUsed/>
    <w:rsid w:val="003A789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850A9B"/>
  </w:style>
  <w:style w:type="character" w:customStyle="1" w:styleId="cf11">
    <w:name w:val="cf11"/>
    <w:basedOn w:val="Domylnaczcionkaakapitu"/>
    <w:rsid w:val="005D65CF"/>
    <w:rPr>
      <w:rFonts w:ascii="Segoe UI" w:hAnsi="Segoe UI" w:cs="Segoe UI" w:hint="default"/>
      <w:b/>
      <w:bCs/>
      <w:sz w:val="18"/>
      <w:szCs w:val="18"/>
    </w:rPr>
  </w:style>
  <w:style w:type="paragraph" w:customStyle="1" w:styleId="Style38">
    <w:name w:val="Style38"/>
    <w:basedOn w:val="Normalny"/>
    <w:uiPriority w:val="99"/>
    <w:rsid w:val="00B51C51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</w:rPr>
  </w:style>
  <w:style w:type="character" w:customStyle="1" w:styleId="FontStyle111">
    <w:name w:val="Font Style111"/>
    <w:basedOn w:val="Domylnaczcionkaakapitu"/>
    <w:rsid w:val="00B51C51"/>
    <w:rPr>
      <w:rFonts w:ascii="Arial" w:hAnsi="Arial" w:cs="Arial" w:hint="defaul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05820-E47B-4EAB-B10B-CF06B8F30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1058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Anita</cp:lastModifiedBy>
  <cp:revision>9</cp:revision>
  <cp:lastPrinted>2024-02-22T10:05:00Z</cp:lastPrinted>
  <dcterms:created xsi:type="dcterms:W3CDTF">2025-11-13T10:03:00Z</dcterms:created>
  <dcterms:modified xsi:type="dcterms:W3CDTF">2026-01-12T10:20:00Z</dcterms:modified>
</cp:coreProperties>
</file>